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A76DE2" w:rsidRDefault="00C173A0" w:rsidP="00C173A0">
      <w:pPr>
        <w:rPr>
          <w:rFonts w:asciiTheme="minorHAnsi" w:hAnsiTheme="minorHAnsi" w:cstheme="minorHAnsi"/>
          <w:b/>
          <w:i/>
          <w:color w:val="auto"/>
          <w:szCs w:val="24"/>
        </w:rPr>
      </w:pPr>
    </w:p>
    <w:p w:rsidR="00C173A0" w:rsidRPr="00A76DE2" w:rsidRDefault="00B46A47" w:rsidP="00C173A0">
      <w:pPr>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r w:rsidRPr="00A76DE2">
        <w:rPr>
          <w:rFonts w:asciiTheme="minorHAnsi" w:hAnsiTheme="minorHAnsi" w:cstheme="minorHAnsi"/>
          <w:b/>
          <w:i/>
          <w:color w:val="auto"/>
          <w:szCs w:val="24"/>
        </w:rPr>
        <w:t>Modulistica predisposta dalla Stazione Appaltante</w:t>
      </w:r>
    </w:p>
    <w:p w:rsidR="00C173A0" w:rsidRPr="00A76DE2" w:rsidRDefault="00C173A0" w:rsidP="00C173A0">
      <w:pPr>
        <w:rPr>
          <w:rFonts w:asciiTheme="minorHAnsi" w:hAnsiTheme="minorHAnsi" w:cstheme="minorHAnsi"/>
          <w:b/>
          <w:i/>
          <w:color w:val="auto"/>
          <w:szCs w:val="24"/>
        </w:rPr>
      </w:pPr>
    </w:p>
    <w:p w:rsidR="00C173A0" w:rsidRPr="00A76DE2" w:rsidRDefault="00C173A0" w:rsidP="00C173A0">
      <w:pPr>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bookmarkStart w:id="0" w:name="_Hlk513633188"/>
      <w:r w:rsidR="009C3DCD">
        <w:rPr>
          <w:rFonts w:asciiTheme="minorHAnsi" w:hAnsiTheme="minorHAnsi" w:cstheme="minorHAnsi"/>
          <w:b/>
          <w:color w:val="auto"/>
          <w:szCs w:val="24"/>
        </w:rPr>
        <w:t xml:space="preserve"> </w:t>
      </w:r>
      <w:r w:rsidR="009C3DCD">
        <w:rPr>
          <w:rFonts w:asciiTheme="minorHAnsi" w:hAnsiTheme="minorHAnsi"/>
          <w:b/>
          <w:color w:val="auto"/>
          <w:szCs w:val="22"/>
        </w:rPr>
        <w:t>riservato al concorrente</w:t>
      </w:r>
      <w:r w:rsidRPr="00A76DE2">
        <w:rPr>
          <w:rFonts w:asciiTheme="minorHAnsi" w:hAnsiTheme="minorHAnsi" w:cstheme="minorHAnsi"/>
          <w:b/>
          <w:color w:val="auto"/>
          <w:szCs w:val="24"/>
        </w:rPr>
        <w:t>: “</w:t>
      </w:r>
      <w:r w:rsidR="008D7111" w:rsidRPr="00A76DE2">
        <w:rPr>
          <w:rFonts w:asciiTheme="minorHAnsi" w:hAnsiTheme="minorHAnsi" w:cstheme="minorHAnsi"/>
          <w:b/>
          <w:color w:val="auto"/>
          <w:szCs w:val="24"/>
        </w:rPr>
        <w:t xml:space="preserve">Modello </w:t>
      </w:r>
      <w:r w:rsidRPr="00A76DE2">
        <w:rPr>
          <w:rFonts w:asciiTheme="minorHAnsi" w:hAnsiTheme="minorHAnsi" w:cstheme="minorHAnsi"/>
          <w:b/>
          <w:color w:val="auto"/>
          <w:szCs w:val="24"/>
        </w:rPr>
        <w:t>dichiarazioni integrative</w:t>
      </w:r>
      <w:bookmarkEnd w:id="0"/>
      <w:r w:rsidRPr="00A76DE2">
        <w:rPr>
          <w:rFonts w:asciiTheme="minorHAnsi" w:hAnsiTheme="minorHAnsi" w:cstheme="minorHAnsi"/>
          <w:b/>
          <w:color w:val="auto"/>
          <w:szCs w:val="24"/>
        </w:rPr>
        <w:t>”</w:t>
      </w:r>
    </w:p>
    <w:p w:rsidR="00C173A0" w:rsidRPr="00A76DE2" w:rsidRDefault="00C173A0" w:rsidP="00C173A0">
      <w:pPr>
        <w:rPr>
          <w:rFonts w:asciiTheme="minorHAnsi" w:hAnsiTheme="minorHAnsi" w:cstheme="minorHAnsi"/>
          <w:b/>
          <w:color w:val="auto"/>
          <w:szCs w:val="24"/>
        </w:rPr>
      </w:pPr>
    </w:p>
    <w:p w:rsidR="00C173A0" w:rsidRPr="00A76DE2" w:rsidRDefault="00C173A0" w:rsidP="00C173A0">
      <w:pPr>
        <w:rPr>
          <w:rFonts w:asciiTheme="minorHAnsi" w:hAnsiTheme="minorHAnsi" w:cstheme="minorHAnsi"/>
          <w:b/>
          <w:color w:val="auto"/>
          <w:szCs w:val="24"/>
        </w:rPr>
      </w:pPr>
    </w:p>
    <w:p w:rsidR="008D7111" w:rsidRPr="00A76DE2" w:rsidRDefault="009568CB" w:rsidP="009568CB">
      <w:pPr>
        <w:pStyle w:val="Paragrafoelenco1"/>
        <w:tabs>
          <w:tab w:val="left" w:pos="7952"/>
        </w:tabs>
        <w:ind w:left="0"/>
        <w:rPr>
          <w:rFonts w:asciiTheme="minorHAnsi" w:hAnsiTheme="minorHAnsi" w:cstheme="minorHAnsi"/>
          <w:b/>
          <w:color w:val="auto"/>
          <w:szCs w:val="24"/>
        </w:rPr>
      </w:pPr>
      <w:r w:rsidRPr="00A76DE2">
        <w:rPr>
          <w:rFonts w:asciiTheme="minorHAnsi" w:hAnsiTheme="minorHAnsi" w:cstheme="minorHAnsi"/>
          <w:b/>
          <w:color w:val="auto"/>
          <w:szCs w:val="24"/>
        </w:rPr>
        <w:tab/>
      </w: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C173A0" w:rsidRPr="00A76DE2" w:rsidRDefault="008D7111" w:rsidP="008D7111">
      <w:pPr>
        <w:tabs>
          <w:tab w:val="left" w:pos="3610"/>
        </w:tabs>
        <w:rPr>
          <w:rFonts w:asciiTheme="minorHAnsi" w:hAnsiTheme="minorHAnsi" w:cstheme="minorHAnsi"/>
          <w:szCs w:val="24"/>
        </w:rPr>
      </w:pPr>
      <w:r w:rsidRPr="00A76DE2">
        <w:rPr>
          <w:rFonts w:asciiTheme="minorHAnsi" w:hAnsiTheme="minorHAnsi" w:cstheme="minorHAnsi"/>
          <w:szCs w:val="24"/>
        </w:rP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76DE2"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76DE2" w:rsidRDefault="00C173A0" w:rsidP="003337E4">
            <w:pPr>
              <w:pageBreakBefore/>
              <w:rPr>
                <w:rFonts w:asciiTheme="minorHAnsi" w:hAnsiTheme="minorHAnsi" w:cstheme="minorHAnsi"/>
                <w:szCs w:val="24"/>
              </w:rPr>
            </w:pPr>
            <w:r w:rsidRPr="00A76DE2">
              <w:rPr>
                <w:rFonts w:asciiTheme="minorHAnsi" w:hAnsiTheme="minorHAnsi" w:cstheme="minorHAnsi"/>
                <w:b/>
                <w:i/>
                <w:color w:val="auto"/>
                <w:szCs w:val="24"/>
              </w:rPr>
              <w:lastRenderedPageBreak/>
              <w:t xml:space="preserve">Allegato 1 </w:t>
            </w:r>
          </w:p>
        </w:tc>
      </w:tr>
    </w:tbl>
    <w:p w:rsidR="00C173A0" w:rsidRPr="00A76DE2" w:rsidRDefault="00C173A0" w:rsidP="00C173A0">
      <w:pPr>
        <w:rPr>
          <w:rFonts w:asciiTheme="minorHAnsi" w:hAnsiTheme="minorHAnsi" w:cstheme="minorHAnsi"/>
          <w:color w:val="auto"/>
          <w:szCs w:val="24"/>
        </w:rPr>
      </w:pP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E781A">
      <w:pPr>
        <w:pStyle w:val="Corpodeltesto1"/>
        <w:spacing w:line="240" w:lineRule="auto"/>
        <w:ind w:left="6372" w:right="96"/>
        <w:jc w:val="both"/>
        <w:rPr>
          <w:rFonts w:asciiTheme="minorHAnsi" w:hAnsiTheme="minorHAnsi" w:cstheme="minorHAnsi"/>
          <w:b/>
          <w:color w:val="auto"/>
          <w:szCs w:val="24"/>
        </w:rPr>
      </w:pPr>
      <w:r w:rsidRPr="00A76DE2">
        <w:rPr>
          <w:rFonts w:asciiTheme="minorHAnsi" w:hAnsiTheme="minorHAnsi" w:cstheme="minorHAnsi"/>
          <w:b/>
          <w:color w:val="auto"/>
          <w:szCs w:val="24"/>
        </w:rPr>
        <w:t>Alla Stazione Appaltante</w:t>
      </w: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173A0">
      <w:pPr>
        <w:rPr>
          <w:rFonts w:asciiTheme="minorHAnsi" w:hAnsiTheme="minorHAnsi" w:cstheme="minorHAnsi"/>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76DE2"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76DE2" w:rsidRDefault="00D7085C" w:rsidP="003337E4">
            <w:pPr>
              <w:pStyle w:val="Corpodeltesto1"/>
              <w:spacing w:line="240" w:lineRule="auto"/>
              <w:ind w:right="96"/>
              <w:jc w:val="both"/>
              <w:rPr>
                <w:rFonts w:asciiTheme="minorHAnsi" w:hAnsiTheme="minorHAnsi" w:cstheme="minorHAnsi"/>
                <w:b/>
                <w:color w:val="auto"/>
                <w:szCs w:val="24"/>
              </w:rPr>
            </w:pPr>
          </w:p>
          <w:p w:rsidR="00FE63C5" w:rsidRPr="00A76DE2" w:rsidRDefault="00C173A0" w:rsidP="00FE63C5">
            <w:pPr>
              <w:pStyle w:val="Testocommento"/>
              <w:widowControl w:val="0"/>
              <w:rPr>
                <w:rFonts w:asciiTheme="minorHAnsi" w:hAnsiTheme="minorHAnsi" w:cstheme="minorHAnsi"/>
                <w:b/>
                <w:sz w:val="24"/>
                <w:szCs w:val="24"/>
              </w:rPr>
            </w:pPr>
            <w:r w:rsidRPr="00A76DE2">
              <w:rPr>
                <w:rFonts w:asciiTheme="minorHAnsi" w:hAnsiTheme="minorHAnsi" w:cstheme="minorHAnsi"/>
                <w:b/>
                <w:sz w:val="24"/>
                <w:szCs w:val="24"/>
              </w:rPr>
              <w:t xml:space="preserve">Oggetto: </w:t>
            </w:r>
            <w:r w:rsidR="00DE32D5" w:rsidRPr="00A76DE2">
              <w:rPr>
                <w:rFonts w:asciiTheme="minorHAnsi" w:hAnsiTheme="minorHAnsi" w:cstheme="minorHAnsi"/>
                <w:b/>
                <w:sz w:val="24"/>
                <w:szCs w:val="24"/>
              </w:rPr>
              <w:t xml:space="preserve">Bando </w:t>
            </w:r>
            <w:r w:rsidR="00063199" w:rsidRPr="00A76DE2">
              <w:rPr>
                <w:rFonts w:asciiTheme="minorHAnsi" w:hAnsiTheme="minorHAnsi" w:cstheme="minorHAnsi"/>
                <w:b/>
                <w:sz w:val="24"/>
                <w:szCs w:val="24"/>
              </w:rPr>
              <w:t>P</w:t>
            </w:r>
            <w:r w:rsidR="00FE63C5">
              <w:rPr>
                <w:rFonts w:asciiTheme="minorHAnsi" w:hAnsiTheme="minorHAnsi" w:cstheme="minorHAnsi"/>
                <w:b/>
                <w:sz w:val="24"/>
                <w:szCs w:val="24"/>
              </w:rPr>
              <w:t>09</w:t>
            </w:r>
            <w:r w:rsidR="00063199" w:rsidRPr="00A76DE2">
              <w:rPr>
                <w:rFonts w:asciiTheme="minorHAnsi" w:hAnsiTheme="minorHAnsi" w:cstheme="minorHAnsi"/>
                <w:b/>
                <w:sz w:val="24"/>
                <w:szCs w:val="24"/>
              </w:rPr>
              <w:t>/</w:t>
            </w:r>
            <w:r w:rsidR="00DE32D5" w:rsidRPr="00A76DE2">
              <w:rPr>
                <w:rFonts w:asciiTheme="minorHAnsi" w:hAnsiTheme="minorHAnsi" w:cstheme="minorHAnsi"/>
                <w:b/>
                <w:sz w:val="24"/>
                <w:szCs w:val="24"/>
              </w:rPr>
              <w:t>20</w:t>
            </w:r>
            <w:r w:rsidR="00973900" w:rsidRPr="00A76DE2">
              <w:rPr>
                <w:rFonts w:asciiTheme="minorHAnsi" w:hAnsiTheme="minorHAnsi" w:cstheme="minorHAnsi"/>
                <w:b/>
                <w:sz w:val="24"/>
                <w:szCs w:val="24"/>
              </w:rPr>
              <w:t>2</w:t>
            </w:r>
            <w:r w:rsidR="00A15A6A">
              <w:rPr>
                <w:rFonts w:asciiTheme="minorHAnsi" w:hAnsiTheme="minorHAnsi" w:cstheme="minorHAnsi"/>
                <w:b/>
                <w:sz w:val="24"/>
                <w:szCs w:val="24"/>
              </w:rPr>
              <w:t>0</w:t>
            </w:r>
            <w:r w:rsidR="00DE32D5" w:rsidRPr="00A76DE2">
              <w:rPr>
                <w:rFonts w:asciiTheme="minorHAnsi" w:hAnsiTheme="minorHAnsi" w:cstheme="minorHAnsi"/>
                <w:b/>
                <w:sz w:val="24"/>
                <w:szCs w:val="24"/>
              </w:rPr>
              <w:t xml:space="preserve"> </w:t>
            </w:r>
            <w:r w:rsidR="001520DD" w:rsidRPr="00A76DE2">
              <w:rPr>
                <w:rFonts w:asciiTheme="minorHAnsi" w:hAnsiTheme="minorHAnsi" w:cstheme="minorHAnsi"/>
                <w:b/>
                <w:sz w:val="24"/>
                <w:szCs w:val="24"/>
              </w:rPr>
              <w:t>–</w:t>
            </w:r>
            <w:r w:rsidR="00DE32D5" w:rsidRPr="00A76DE2">
              <w:rPr>
                <w:rFonts w:asciiTheme="minorHAnsi" w:hAnsiTheme="minorHAnsi" w:cstheme="minorHAnsi"/>
                <w:b/>
                <w:sz w:val="24"/>
                <w:szCs w:val="24"/>
              </w:rPr>
              <w:t xml:space="preserve"> </w:t>
            </w:r>
            <w:r w:rsidR="00FE63C5" w:rsidRPr="00FE63C5">
              <w:rPr>
                <w:rFonts w:asciiTheme="minorHAnsi" w:hAnsiTheme="minorHAnsi" w:cstheme="minorHAnsi"/>
                <w:b/>
                <w:sz w:val="24"/>
                <w:szCs w:val="24"/>
              </w:rPr>
              <w:t xml:space="preserve">Procedura telematica negoziata ex art 1 co. 2 lett. b) della Legge 120/2020 </w:t>
            </w:r>
            <w:r w:rsidR="00FE63C5" w:rsidRPr="00FE63C5">
              <w:rPr>
                <w:rFonts w:asciiTheme="minorHAnsi" w:hAnsiTheme="minorHAnsi" w:cstheme="minorHAnsi"/>
                <w:b/>
                <w:bCs/>
                <w:iCs/>
                <w:sz w:val="24"/>
                <w:szCs w:val="24"/>
              </w:rPr>
              <w:t>per l’affidamento della gestione del centro antiviolenza “Donna con te” – servizio interambito ATS 22 Ascoli Piceno (capofila), ATS 21 San Benedetto del Tronto, ATS 23 Unione Comuni Vallata del Tronto, ATS 24 Unione Montana dei Sibillini, mediante Richiesta di Offerta sul Mepa</w:t>
            </w:r>
            <w:r w:rsidR="00FE63C5">
              <w:rPr>
                <w:rFonts w:asciiTheme="minorHAnsi" w:hAnsiTheme="minorHAnsi" w:cstheme="minorHAnsi"/>
                <w:b/>
                <w:bCs/>
                <w:iCs/>
                <w:sz w:val="24"/>
                <w:szCs w:val="24"/>
              </w:rPr>
              <w:t>.</w:t>
            </w:r>
          </w:p>
        </w:tc>
      </w:tr>
    </w:tbl>
    <w:p w:rsidR="00C173A0" w:rsidRPr="00A76DE2" w:rsidRDefault="00C173A0" w:rsidP="00C173A0">
      <w:pPr>
        <w:pStyle w:val="Corpodeltesto21"/>
        <w:spacing w:line="240" w:lineRule="auto"/>
        <w:rPr>
          <w:rFonts w:asciiTheme="minorHAnsi" w:hAnsiTheme="minorHAnsi" w:cstheme="minorHAnsi"/>
          <w:color w:val="auto"/>
          <w:szCs w:val="24"/>
        </w:rPr>
      </w:pPr>
    </w:p>
    <w:p w:rsidR="00C173A0" w:rsidRPr="00A76DE2" w:rsidRDefault="00C173A0" w:rsidP="00F3609F">
      <w:pPr>
        <w:pStyle w:val="Corpodeltesto21"/>
        <w:spacing w:line="240" w:lineRule="auto"/>
        <w:ind w:right="-1"/>
        <w:rPr>
          <w:rFonts w:asciiTheme="minorHAnsi" w:hAnsiTheme="minorHAnsi" w:cstheme="minorHAnsi"/>
          <w:i/>
          <w:color w:val="auto"/>
          <w:szCs w:val="24"/>
        </w:rPr>
      </w:pPr>
      <w:r w:rsidRPr="00A76DE2">
        <w:rPr>
          <w:rFonts w:asciiTheme="minorHAnsi" w:hAnsiTheme="minorHAnsi" w:cstheme="minorHAnsi"/>
          <w:color w:val="auto"/>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6E73BF" w:rsidRPr="00A76DE2">
        <w:rPr>
          <w:rFonts w:asciiTheme="minorHAnsi" w:hAnsiTheme="minorHAnsi" w:cstheme="minorHAnsi"/>
          <w:szCs w:val="24"/>
        </w:rPr>
        <w:fldChar w:fldCharType="begin">
          <w:ffData>
            <w:name w:val=""/>
            <w:enabled/>
            <w:calcOnExit w:val="0"/>
            <w:checkBox>
              <w:sizeAuto/>
              <w:default w:val="0"/>
              <w:checked w:val="0"/>
            </w:checkBox>
          </w:ffData>
        </w:fldChar>
      </w:r>
      <w:r w:rsidRPr="00A76DE2">
        <w:rPr>
          <w:rFonts w:asciiTheme="minorHAnsi" w:hAnsiTheme="minorHAnsi" w:cstheme="minorHAnsi"/>
          <w:szCs w:val="24"/>
        </w:rPr>
        <w:instrText xml:space="preserve"> FORMCHECKBOX </w:instrText>
      </w:r>
      <w:r w:rsidR="005C426B">
        <w:rPr>
          <w:rFonts w:asciiTheme="minorHAnsi" w:hAnsiTheme="minorHAnsi" w:cstheme="minorHAnsi"/>
          <w:szCs w:val="24"/>
        </w:rPr>
      </w:r>
      <w:r w:rsidR="005C426B">
        <w:rPr>
          <w:rFonts w:asciiTheme="minorHAnsi" w:hAnsiTheme="minorHAnsi" w:cstheme="minorHAnsi"/>
          <w:szCs w:val="24"/>
        </w:rPr>
        <w:fldChar w:fldCharType="separate"/>
      </w:r>
      <w:r w:rsidR="006E73BF" w:rsidRPr="00A76DE2">
        <w:rPr>
          <w:rFonts w:asciiTheme="minorHAnsi" w:hAnsiTheme="minorHAnsi" w:cstheme="minorHAnsi"/>
          <w:szCs w:val="24"/>
        </w:rPr>
        <w:fldChar w:fldCharType="end"/>
      </w:r>
      <w:bookmarkEnd w:id="5"/>
      <w:bookmarkEnd w:id="6"/>
      <w:bookmarkEnd w:id="7"/>
      <w:r w:rsidRPr="00A76DE2">
        <w:rPr>
          <w:rFonts w:asciiTheme="minorHAnsi" w:hAnsiTheme="minorHAnsi" w:cstheme="minorHAnsi"/>
          <w:b/>
          <w:color w:val="auto"/>
          <w:szCs w:val="24"/>
        </w:rPr>
        <w:t xml:space="preserve"> </w:t>
      </w:r>
      <w:r w:rsidRPr="00A76DE2">
        <w:rPr>
          <w:rFonts w:asciiTheme="minorHAnsi" w:hAnsiTheme="minorHAnsi" w:cstheme="minorHAnsi"/>
          <w:color w:val="auto"/>
          <w:szCs w:val="24"/>
        </w:rPr>
        <w:t>dell’opzione scelta effettuare le seguenti operazioni: doppio clic sulla casella e flag sull’opzione “</w:t>
      </w:r>
      <w:r w:rsidRPr="00A76DE2">
        <w:rPr>
          <w:rFonts w:asciiTheme="minorHAnsi" w:hAnsiTheme="minorHAnsi" w:cstheme="minorHAnsi"/>
          <w:i/>
          <w:color w:val="auto"/>
          <w:szCs w:val="24"/>
        </w:rPr>
        <w:t>selezionato</w:t>
      </w:r>
      <w:r w:rsidRPr="00A76DE2">
        <w:rPr>
          <w:rFonts w:asciiTheme="minorHAnsi" w:hAnsiTheme="minorHAnsi" w:cstheme="minorHAnsi"/>
          <w:color w:val="auto"/>
          <w:szCs w:val="24"/>
        </w:rPr>
        <w:t>” 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 xml:space="preserve">” (per eliminare la selezione effettuata, fare un doppio clic sulla casella e contrassegnare con un flag l’opzione </w:t>
      </w:r>
      <w:r w:rsidRPr="00A76DE2">
        <w:rPr>
          <w:rFonts w:asciiTheme="minorHAnsi" w:hAnsiTheme="minorHAnsi" w:cstheme="minorHAnsi"/>
          <w:i/>
          <w:color w:val="auto"/>
          <w:szCs w:val="24"/>
        </w:rPr>
        <w:t xml:space="preserve">“non selezionato” </w:t>
      </w:r>
      <w:r w:rsidRPr="00A76DE2">
        <w:rPr>
          <w:rFonts w:asciiTheme="minorHAnsi" w:hAnsiTheme="minorHAnsi" w:cstheme="minorHAnsi"/>
          <w:color w:val="auto"/>
          <w:szCs w:val="24"/>
        </w:rPr>
        <w:t xml:space="preserve">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w:t>
      </w:r>
    </w:p>
    <w:p w:rsidR="004904E6" w:rsidRPr="00A76DE2" w:rsidRDefault="004904E6" w:rsidP="00C173A0">
      <w:pPr>
        <w:ind w:right="51"/>
        <w:jc w:val="both"/>
        <w:rPr>
          <w:rFonts w:asciiTheme="minorHAnsi" w:hAnsiTheme="minorHAnsi" w:cs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F30BBC">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021D1D">
            <w:pPr>
              <w:ind w:right="51"/>
              <w:jc w:val="both"/>
              <w:rPr>
                <w:rFonts w:asciiTheme="minorHAnsi" w:hAnsiTheme="minorHAnsi" w:cstheme="minorHAnsi"/>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color w:val="auto"/>
                <w:szCs w:val="24"/>
                <w:u w:val="single"/>
              </w:rPr>
              <w:t>se</w:t>
            </w:r>
            <w:proofErr w:type="gramEnd"/>
            <w:r w:rsidRPr="00A76DE2">
              <w:rPr>
                <w:rFonts w:asciiTheme="minorHAnsi" w:hAnsiTheme="minorHAnsi" w:cstheme="minorHAnsi"/>
                <w:color w:val="auto"/>
                <w:szCs w:val="24"/>
                <w:u w:val="single"/>
              </w:rPr>
              <w:t xml:space="preserve"> procuratore</w:t>
            </w:r>
            <w:r w:rsidRPr="00A76DE2">
              <w:rPr>
                <w:rFonts w:asciiTheme="minorHAnsi" w:hAnsiTheme="minorHAnsi" w:cstheme="minorHAnsi"/>
                <w:color w:val="auto"/>
                <w:szCs w:val="24"/>
              </w:rPr>
              <w:t>) estremi procura (notaio, repertorio, raccolta)</w:t>
            </w:r>
            <w:r w:rsidR="00F30BBC" w:rsidRPr="00A76DE2">
              <w:rPr>
                <w:rStyle w:val="Rimandonotaapidipagina"/>
                <w:rFonts w:asciiTheme="minorHAnsi" w:hAnsiTheme="minorHAnsi" w:cstheme="minorHAnsi"/>
                <w:color w:val="auto"/>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snapToGrid w:val="0"/>
              <w:spacing w:line="480" w:lineRule="atLeast"/>
              <w:ind w:right="51"/>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 xml:space="preserve">Sede legale (via, città, </w:t>
            </w:r>
            <w:proofErr w:type="spellStart"/>
            <w:r w:rsidRPr="00A76DE2">
              <w:rPr>
                <w:rFonts w:asciiTheme="minorHAnsi" w:hAnsiTheme="minorHAnsi" w:cstheme="minorHAnsi"/>
                <w:color w:val="auto"/>
                <w:szCs w:val="24"/>
              </w:rPr>
              <w:t>prov</w:t>
            </w:r>
            <w:proofErr w:type="spellEnd"/>
            <w:r w:rsidRPr="00A76DE2">
              <w:rPr>
                <w:rFonts w:asciiTheme="minorHAnsi" w:hAnsiTheme="minorHAnsi" w:cstheme="minorHAnsi"/>
                <w:color w:val="auto"/>
                <w:szCs w:val="24"/>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 xml:space="preserve">Sede operativa </w:t>
            </w:r>
          </w:p>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color w:val="auto"/>
                <w:szCs w:val="24"/>
              </w:rPr>
              <w:t>se</w:t>
            </w:r>
            <w:proofErr w:type="gramEnd"/>
            <w:r w:rsidRPr="00A76DE2">
              <w:rPr>
                <w:rFonts w:asciiTheme="minorHAnsi" w:hAnsiTheme="minorHAnsi" w:cstheme="minorHAnsi"/>
                <w:color w:val="auto"/>
                <w:szCs w:val="24"/>
              </w:rPr>
              <w:t xml:space="preserv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017F95"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017F95" w:rsidRPr="00A76DE2" w:rsidRDefault="00017F95"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17F95" w:rsidRPr="00A76DE2" w:rsidRDefault="00017F95"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bl>
    <w:p w:rsidR="00C173A0" w:rsidRPr="00A80875" w:rsidRDefault="00BB6F62" w:rsidP="00C173A0">
      <w:pPr>
        <w:pStyle w:val="Corpodeltesto1"/>
        <w:numPr>
          <w:ilvl w:val="0"/>
          <w:numId w:val="11"/>
        </w:numPr>
        <w:tabs>
          <w:tab w:val="left" w:pos="240"/>
        </w:tabs>
        <w:spacing w:line="240" w:lineRule="auto"/>
        <w:ind w:right="96"/>
        <w:jc w:val="both"/>
        <w:rPr>
          <w:rFonts w:asciiTheme="minorHAnsi" w:hAnsiTheme="minorHAnsi" w:cstheme="minorHAnsi"/>
          <w:b/>
          <w:color w:val="auto"/>
          <w:szCs w:val="24"/>
        </w:rPr>
      </w:pPr>
      <w:r w:rsidRPr="00A76DE2">
        <w:rPr>
          <w:rFonts w:asciiTheme="minorHAnsi" w:hAnsiTheme="minorHAnsi" w:cstheme="minorHAnsi"/>
          <w:color w:val="auto"/>
          <w:szCs w:val="24"/>
        </w:rPr>
        <w:lastRenderedPageBreak/>
        <w:t xml:space="preserve">  </w:t>
      </w:r>
      <w:r w:rsidR="00C173A0" w:rsidRPr="00A76DE2">
        <w:rPr>
          <w:rFonts w:asciiTheme="minorHAnsi" w:hAnsiTheme="minorHAnsi" w:cstheme="minorHAnsi"/>
          <w:color w:val="auto"/>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A80875" w:rsidRDefault="00A80875" w:rsidP="00A80875">
      <w:pPr>
        <w:pStyle w:val="Corpodeltesto1"/>
        <w:tabs>
          <w:tab w:val="left" w:pos="240"/>
        </w:tabs>
        <w:spacing w:line="240" w:lineRule="auto"/>
        <w:ind w:left="360" w:right="96"/>
        <w:jc w:val="both"/>
        <w:rPr>
          <w:rFonts w:asciiTheme="minorHAnsi" w:hAnsiTheme="minorHAnsi" w:cstheme="minorHAnsi"/>
          <w:color w:val="auto"/>
          <w:szCs w:val="24"/>
        </w:rPr>
      </w:pPr>
    </w:p>
    <w:p w:rsidR="00A80875" w:rsidRPr="00A80875" w:rsidRDefault="00A80875" w:rsidP="00A80875">
      <w:pPr>
        <w:pStyle w:val="Corpodeltesto1"/>
        <w:numPr>
          <w:ilvl w:val="0"/>
          <w:numId w:val="11"/>
        </w:numPr>
        <w:spacing w:line="240" w:lineRule="auto"/>
        <w:ind w:right="96"/>
        <w:jc w:val="both"/>
        <w:rPr>
          <w:kern w:val="0"/>
          <w:szCs w:val="24"/>
        </w:rPr>
      </w:pPr>
      <w:r w:rsidRPr="00A80875">
        <w:rPr>
          <w:rFonts w:ascii="Calibri" w:hAnsi="Calibri" w:cs="Calibri"/>
          <w:color w:val="000000"/>
          <w:szCs w:val="24"/>
        </w:rPr>
        <w:t>dichiarando di accettare che tutte le comunicazioni inerenti la presente procedura di gara (comprese le comunicazioni di esclusione e quelle di cui all’art. 76 del d.lgs. n.50/2016) siano effettuate tramite il Portale degli Acquisti della Pubblica Amministrazione disponibile all’indirizzo www.acquistinretepa.it, ove saranno reperibili nell’area privata del Portale ovvero, attraverso un altro servizio elettronico di recapito certificato come indicato nel disciplinare di gara; (NB: nel caso di RTI/Consorzi/GEIE, le comunicazioni saranno effettuate - con le modalità sopra indicate – alla Capogruppo Capogruppo/Società associata di GEIE/ retista);</w:t>
      </w:r>
    </w:p>
    <w:p w:rsidR="00A80875" w:rsidRPr="00A80875" w:rsidRDefault="00A80875" w:rsidP="00A80875">
      <w:pPr>
        <w:pStyle w:val="Corpodeltesto1"/>
        <w:tabs>
          <w:tab w:val="left" w:pos="240"/>
        </w:tabs>
        <w:spacing w:line="240" w:lineRule="auto"/>
        <w:ind w:left="360" w:right="96"/>
        <w:jc w:val="both"/>
        <w:rPr>
          <w:szCs w:val="24"/>
        </w:rPr>
      </w:pPr>
    </w:p>
    <w:p w:rsidR="00A80875" w:rsidRPr="00A80875" w:rsidRDefault="00A80875" w:rsidP="00A80875">
      <w:pPr>
        <w:pStyle w:val="Corpodeltesto1"/>
        <w:numPr>
          <w:ilvl w:val="0"/>
          <w:numId w:val="11"/>
        </w:numPr>
        <w:spacing w:line="240" w:lineRule="auto"/>
        <w:ind w:right="96"/>
        <w:jc w:val="both"/>
        <w:rPr>
          <w:szCs w:val="24"/>
        </w:rPr>
      </w:pPr>
      <w:proofErr w:type="gramStart"/>
      <w:r w:rsidRPr="00A80875">
        <w:rPr>
          <w:rFonts w:ascii="Calibri" w:hAnsi="Calibri" w:cs="Calibri"/>
          <w:color w:val="000000"/>
          <w:szCs w:val="24"/>
        </w:rPr>
        <w:t>dichiarando</w:t>
      </w:r>
      <w:proofErr w:type="gramEnd"/>
      <w:r w:rsidRPr="00A80875">
        <w:rPr>
          <w:rFonts w:ascii="Calibri" w:hAnsi="Calibri" w:cs="Calibri"/>
          <w:color w:val="000000"/>
          <w:szCs w:val="24"/>
        </w:rPr>
        <w:t xml:space="preserve"> di accettare che tutte le predette comunicazioni hanno valore di notifica.</w:t>
      </w:r>
    </w:p>
    <w:p w:rsidR="00A80875" w:rsidRPr="00A76DE2" w:rsidRDefault="00A80875" w:rsidP="00A80875">
      <w:pPr>
        <w:pStyle w:val="Corpodeltesto1"/>
        <w:tabs>
          <w:tab w:val="left" w:pos="240"/>
        </w:tabs>
        <w:spacing w:line="240" w:lineRule="auto"/>
        <w:ind w:left="360" w:right="96"/>
        <w:jc w:val="both"/>
        <w:rPr>
          <w:rFonts w:asciiTheme="minorHAnsi" w:hAnsiTheme="minorHAnsi" w:cstheme="minorHAnsi"/>
          <w:b/>
          <w:color w:val="auto"/>
          <w:szCs w:val="24"/>
        </w:rPr>
      </w:pPr>
    </w:p>
    <w:p w:rsidR="004010C2" w:rsidRPr="00A76DE2" w:rsidRDefault="00C173A0" w:rsidP="00C32D3B">
      <w:pPr>
        <w:spacing w:after="240" w:line="480" w:lineRule="atLeast"/>
        <w:ind w:right="119"/>
        <w:jc w:val="center"/>
        <w:rPr>
          <w:rFonts w:asciiTheme="minorHAnsi" w:hAnsiTheme="minorHAnsi" w:cstheme="minorHAnsi"/>
          <w:color w:val="auto"/>
          <w:szCs w:val="24"/>
        </w:rPr>
      </w:pPr>
      <w:r w:rsidRPr="00A76DE2">
        <w:rPr>
          <w:rFonts w:asciiTheme="minorHAnsi" w:hAnsiTheme="minorHAnsi" w:cstheme="minorHAnsi"/>
          <w:b/>
          <w:color w:val="auto"/>
          <w:szCs w:val="24"/>
        </w:rPr>
        <w:t>IN QUALITÀ DI</w:t>
      </w:r>
      <w:r w:rsidRPr="00A76DE2">
        <w:rPr>
          <w:rFonts w:asciiTheme="minorHAnsi" w:hAnsiTheme="minorHAnsi" w:cstheme="minorHAnsi"/>
          <w:color w:val="auto"/>
          <w:szCs w:val="24"/>
        </w:rPr>
        <w:t xml:space="preserve"> </w:t>
      </w:r>
      <w:r w:rsidRPr="00A76DE2">
        <w:rPr>
          <w:rStyle w:val="Rimandonotaapidipagina"/>
          <w:rFonts w:asciiTheme="minorHAnsi" w:hAnsiTheme="minorHAnsi" w:cstheme="minorHAnsi"/>
          <w:color w:val="auto"/>
          <w:szCs w:val="24"/>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9097"/>
      </w:tblGrid>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FE63C5" w:rsidRDefault="008D7111" w:rsidP="00FE63C5">
            <w:pPr>
              <w:pStyle w:val="Corpodeltesto2"/>
              <w:spacing w:line="240" w:lineRule="auto"/>
              <w:jc w:val="both"/>
              <w:rPr>
                <w:rFonts w:asciiTheme="minorHAnsi" w:hAnsiTheme="minorHAnsi" w:cstheme="minorHAnsi"/>
                <w:szCs w:val="24"/>
              </w:rPr>
            </w:pPr>
            <w:r w:rsidRPr="00FE63C5">
              <w:rPr>
                <w:rFonts w:asciiTheme="minorHAnsi" w:hAnsiTheme="minorHAnsi" w:cstheme="minorHAnsi"/>
                <w:b/>
                <w:szCs w:val="24"/>
              </w:rPr>
              <w:t xml:space="preserve">Operatore economico singolo </w:t>
            </w:r>
            <w:r w:rsidRPr="00FE63C5">
              <w:rPr>
                <w:rFonts w:asciiTheme="minorHAnsi" w:hAnsiTheme="minorHAnsi" w:cstheme="minorHAnsi"/>
                <w:szCs w:val="24"/>
              </w:rPr>
              <w:t>ai sensi dell’art. 45, comma 2, lett. a) del Codice (</w:t>
            </w:r>
            <w:r w:rsidR="00FE63C5" w:rsidRPr="00FE63C5">
              <w:rPr>
                <w:rFonts w:asciiTheme="minorHAnsi" w:hAnsiTheme="minorHAnsi"/>
                <w:szCs w:val="24"/>
              </w:rPr>
              <w:t xml:space="preserve">società cooperativa, associazione/organizzazione di volontariato, associazione di promozione sociale, </w:t>
            </w:r>
            <w:r w:rsidR="00973900" w:rsidRPr="00FE63C5">
              <w:rPr>
                <w:rFonts w:asciiTheme="minorHAnsi" w:hAnsiTheme="minorHAnsi" w:cstheme="minorHAnsi"/>
                <w:szCs w:val="24"/>
              </w:rPr>
              <w:t>etc</w:t>
            </w:r>
            <w:r w:rsidR="00FE63C5">
              <w:rPr>
                <w:rFonts w:asciiTheme="minorHAnsi" w:hAnsiTheme="minorHAnsi" w:cstheme="minorHAnsi"/>
                <w:szCs w:val="24"/>
              </w:rPr>
              <w:t>.)</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ind w:right="119"/>
              <w:jc w:val="both"/>
              <w:rPr>
                <w:rFonts w:asciiTheme="minorHAnsi" w:hAnsiTheme="minorHAnsi" w:cstheme="minorHAnsi"/>
                <w:szCs w:val="24"/>
              </w:rPr>
            </w:pPr>
            <w:r w:rsidRPr="00A76DE2">
              <w:rPr>
                <w:rFonts w:asciiTheme="minorHAnsi" w:hAnsiTheme="minorHAnsi" w:cstheme="minorHAnsi"/>
                <w:b/>
                <w:szCs w:val="24"/>
              </w:rPr>
              <w:t>Consorziata</w:t>
            </w:r>
            <w:r w:rsidRPr="00A76DE2">
              <w:rPr>
                <w:rFonts w:asciiTheme="minorHAnsi" w:hAnsiTheme="minorHAnsi" w:cstheme="minorHAnsi"/>
                <w:szCs w:val="24"/>
              </w:rPr>
              <w:t xml:space="preserve"> per la quale il consorzio concorre / esecutrice nell’ipotesi di partecipazione di cui all’art. 45, comma 2, lett. b) o lett. c) del D.Lgs. n. 50/2016.</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Mandatario</w:t>
            </w:r>
            <w:r w:rsidRPr="00A76DE2">
              <w:rPr>
                <w:rFonts w:asciiTheme="minorHAnsi" w:hAnsiTheme="minorHAnsi" w:cstheme="minorHAnsi"/>
                <w:sz w:val="24"/>
                <w:szCs w:val="24"/>
                <w:lang w:val="it-IT"/>
              </w:rPr>
              <w:t xml:space="preserve"> di un RTI (art. 45, co. 2, lett. d), del D.Lgs. 50/2016) – come di seguito specificato. </w:t>
            </w:r>
          </w:p>
          <w:p w:rsidR="00A80875" w:rsidRPr="00A80875" w:rsidRDefault="00A80875" w:rsidP="00A80875">
            <w:pPr>
              <w:jc w:val="both"/>
              <w:rPr>
                <w:rFonts w:asciiTheme="minorHAnsi" w:hAnsiTheme="minorHAnsi"/>
                <w:b/>
              </w:rPr>
            </w:pPr>
          </w:p>
          <w:p w:rsidR="00A80875" w:rsidRPr="00A80875" w:rsidRDefault="00A80875" w:rsidP="00A80875">
            <w:pPr>
              <w:ind w:left="119"/>
              <w:jc w:val="both"/>
              <w:rPr>
                <w:rFonts w:asciiTheme="minorHAnsi" w:hAnsiTheme="minorHAnsi"/>
              </w:rPr>
            </w:pPr>
            <w:r w:rsidRPr="00A80875">
              <w:rPr>
                <w:rFonts w:asciiTheme="minorHAnsi" w:hAnsiTheme="minorHAnsi"/>
                <w:b/>
              </w:rPr>
              <w:fldChar w:fldCharType="begin">
                <w:ffData>
                  <w:name w:val="Controllo47"/>
                  <w:enabled/>
                  <w:calcOnExit w:val="0"/>
                  <w:checkBox>
                    <w:sizeAuto/>
                    <w:default w:val="0"/>
                  </w:checkBox>
                </w:ffData>
              </w:fldChar>
            </w:r>
            <w:r w:rsidRPr="00A80875">
              <w:rPr>
                <w:rFonts w:asciiTheme="minorHAnsi" w:hAnsiTheme="minorHAnsi"/>
                <w:b/>
              </w:rPr>
              <w:instrText xml:space="preserve"> FORMCHECKBOX </w:instrText>
            </w:r>
            <w:r w:rsidR="005C426B">
              <w:rPr>
                <w:rFonts w:asciiTheme="minorHAnsi" w:hAnsiTheme="minorHAnsi"/>
                <w:b/>
              </w:rPr>
            </w:r>
            <w:r w:rsidR="005C426B">
              <w:rPr>
                <w:rFonts w:asciiTheme="minorHAnsi" w:hAnsiTheme="minorHAnsi"/>
                <w:b/>
              </w:rPr>
              <w:fldChar w:fldCharType="separate"/>
            </w:r>
            <w:r w:rsidRPr="00A80875">
              <w:rPr>
                <w:rFonts w:asciiTheme="minorHAnsi" w:hAnsiTheme="minorHAnsi"/>
                <w:b/>
              </w:rPr>
              <w:fldChar w:fldCharType="end"/>
            </w:r>
            <w:r w:rsidRPr="00A80875">
              <w:rPr>
                <w:rFonts w:asciiTheme="minorHAnsi" w:hAnsiTheme="minorHAnsi"/>
                <w:b/>
              </w:rPr>
              <w:t xml:space="preserve"> </w:t>
            </w:r>
            <w:r w:rsidRPr="00A80875">
              <w:rPr>
                <w:rFonts w:asciiTheme="minorHAnsi" w:hAnsiTheme="minorHAnsi"/>
              </w:rPr>
              <w:t xml:space="preserve">Costituendo          </w:t>
            </w:r>
            <w:r w:rsidRPr="00A80875">
              <w:rPr>
                <w:rFonts w:asciiTheme="minorHAnsi" w:hAnsiTheme="minorHAnsi"/>
                <w:b/>
              </w:rPr>
              <w:fldChar w:fldCharType="begin">
                <w:ffData>
                  <w:name w:val="Controllo47"/>
                  <w:enabled/>
                  <w:calcOnExit w:val="0"/>
                  <w:checkBox>
                    <w:sizeAuto/>
                    <w:default w:val="0"/>
                  </w:checkBox>
                </w:ffData>
              </w:fldChar>
            </w:r>
            <w:r w:rsidRPr="00A80875">
              <w:rPr>
                <w:rFonts w:asciiTheme="minorHAnsi" w:hAnsiTheme="minorHAnsi"/>
                <w:b/>
              </w:rPr>
              <w:instrText xml:space="preserve"> FORMCHECKBOX </w:instrText>
            </w:r>
            <w:r w:rsidR="005C426B">
              <w:rPr>
                <w:rFonts w:asciiTheme="minorHAnsi" w:hAnsiTheme="minorHAnsi"/>
                <w:b/>
              </w:rPr>
            </w:r>
            <w:r w:rsidR="005C426B">
              <w:rPr>
                <w:rFonts w:asciiTheme="minorHAnsi" w:hAnsiTheme="minorHAnsi"/>
                <w:b/>
              </w:rPr>
              <w:fldChar w:fldCharType="separate"/>
            </w:r>
            <w:r w:rsidRPr="00A80875">
              <w:rPr>
                <w:rFonts w:asciiTheme="minorHAnsi" w:hAnsiTheme="minorHAnsi"/>
                <w:b/>
              </w:rPr>
              <w:fldChar w:fldCharType="end"/>
            </w:r>
            <w:r w:rsidRPr="00A80875">
              <w:rPr>
                <w:rFonts w:asciiTheme="minorHAnsi" w:hAnsiTheme="minorHAnsi"/>
              </w:rPr>
              <w:t xml:space="preserve"> Costituito</w:t>
            </w:r>
          </w:p>
          <w:p w:rsidR="00A80875" w:rsidRDefault="00A80875" w:rsidP="00C32D3B">
            <w:pPr>
              <w:pStyle w:val="sche3"/>
              <w:tabs>
                <w:tab w:val="left" w:pos="9214"/>
              </w:tabs>
              <w:rPr>
                <w:rFonts w:asciiTheme="minorHAnsi" w:hAnsiTheme="minorHAnsi" w:cstheme="minorHAnsi"/>
                <w:sz w:val="24"/>
                <w:szCs w:val="24"/>
                <w:lang w:val="it-IT"/>
              </w:rPr>
            </w:pPr>
          </w:p>
          <w:p w:rsidR="00FE63C5" w:rsidRDefault="00FE63C5" w:rsidP="00C32D3B">
            <w:pPr>
              <w:pStyle w:val="sche3"/>
              <w:tabs>
                <w:tab w:val="left" w:pos="9214"/>
              </w:tabs>
              <w:rPr>
                <w:rFonts w:asciiTheme="minorHAnsi" w:hAnsiTheme="minorHAnsi" w:cstheme="minorHAnsi"/>
                <w:sz w:val="24"/>
                <w:szCs w:val="24"/>
                <w:lang w:val="it-IT"/>
              </w:rPr>
            </w:pP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lastRenderedPageBreak/>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rPr>
                <w:rFonts w:asciiTheme="minorHAnsi" w:hAnsiTheme="minorHAnsi" w:cstheme="minorHAnsi"/>
                <w:b/>
                <w:sz w:val="24"/>
                <w:szCs w:val="24"/>
                <w:lang w:val="it-IT"/>
              </w:rPr>
            </w:pPr>
            <w:r w:rsidRPr="00A76DE2">
              <w:rPr>
                <w:rFonts w:asciiTheme="minorHAnsi" w:hAnsiTheme="minorHAnsi" w:cstheme="minorHAnsi"/>
                <w:b/>
                <w:sz w:val="24"/>
                <w:szCs w:val="24"/>
                <w:lang w:val="it-IT"/>
              </w:rPr>
              <w:t xml:space="preserve">Mandante </w:t>
            </w:r>
            <w:r w:rsidRPr="00A76DE2">
              <w:rPr>
                <w:rFonts w:asciiTheme="minorHAnsi" w:hAnsiTheme="minorHAnsi" w:cstheme="minorHAnsi"/>
                <w:sz w:val="24"/>
                <w:szCs w:val="24"/>
                <w:lang w:val="it-IT"/>
              </w:rPr>
              <w:t xml:space="preserve">di un RTI (art. 45, co. 2, lett. d), del D.Lgs. 50/2016) </w:t>
            </w:r>
            <w:proofErr w:type="gramStart"/>
            <w:r w:rsidRPr="00A76DE2">
              <w:rPr>
                <w:rFonts w:asciiTheme="minorHAnsi" w:hAnsiTheme="minorHAnsi" w:cstheme="minorHAnsi"/>
                <w:sz w:val="24"/>
                <w:szCs w:val="24"/>
                <w:lang w:val="it-IT"/>
              </w:rPr>
              <w:t>–  come</w:t>
            </w:r>
            <w:proofErr w:type="gramEnd"/>
            <w:r w:rsidRPr="00A76DE2">
              <w:rPr>
                <w:rFonts w:asciiTheme="minorHAnsi" w:hAnsiTheme="minorHAnsi" w:cstheme="minorHAnsi"/>
                <w:sz w:val="24"/>
                <w:szCs w:val="24"/>
                <w:lang w:val="it-IT"/>
              </w:rPr>
              <w:t xml:space="preserve"> di seguito specificato.</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Capogruppo</w:t>
            </w:r>
            <w:r w:rsidRPr="00A76DE2">
              <w:rPr>
                <w:rFonts w:asciiTheme="minorHAnsi" w:hAnsiTheme="minorHAnsi" w:cstheme="minorHAnsi"/>
                <w:sz w:val="24"/>
                <w:szCs w:val="24"/>
                <w:lang w:val="it-IT"/>
              </w:rPr>
              <w:t xml:space="preserve"> di un consorzio ordinario (art. 45, co. 2, lett. e), del D.Lgs. 50/2016) – come di seguito specificato.</w:t>
            </w:r>
          </w:p>
          <w:p w:rsidR="00E523D5" w:rsidRDefault="00E523D5" w:rsidP="00C32D3B">
            <w:pPr>
              <w:pStyle w:val="sche3"/>
              <w:tabs>
                <w:tab w:val="left" w:pos="9214"/>
              </w:tabs>
              <w:rPr>
                <w:rFonts w:asciiTheme="minorHAnsi" w:hAnsiTheme="minorHAnsi" w:cstheme="minorHAnsi"/>
                <w:b/>
                <w:sz w:val="24"/>
                <w:szCs w:val="24"/>
              </w:rPr>
            </w:pPr>
          </w:p>
          <w:p w:rsidR="00C32D3B" w:rsidRDefault="006E73BF" w:rsidP="00C32D3B">
            <w:pPr>
              <w:pStyle w:val="sche3"/>
              <w:tabs>
                <w:tab w:val="left" w:pos="9214"/>
              </w:tabs>
              <w:rPr>
                <w:rFonts w:asciiTheme="minorHAnsi" w:hAnsiTheme="minorHAnsi" w:cstheme="minorHAnsi"/>
                <w:sz w:val="24"/>
                <w:szCs w:val="24"/>
                <w:lang w:val="it-IT"/>
              </w:rPr>
            </w:pPr>
            <w:r w:rsidRPr="00A76DE2">
              <w:rPr>
                <w:rFonts w:asciiTheme="minorHAnsi" w:hAnsiTheme="minorHAnsi" w:cstheme="minorHAnsi"/>
                <w:b/>
                <w:sz w:val="24"/>
                <w:szCs w:val="24"/>
              </w:rPr>
              <w:fldChar w:fldCharType="begin">
                <w:ffData>
                  <w:name w:val=""/>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5C426B">
              <w:rPr>
                <w:rFonts w:asciiTheme="minorHAnsi" w:hAnsiTheme="minorHAnsi" w:cstheme="minorHAnsi"/>
                <w:b/>
                <w:sz w:val="24"/>
                <w:szCs w:val="24"/>
              </w:rPr>
            </w:r>
            <w:r w:rsidR="005C426B">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b/>
                <w:sz w:val="24"/>
                <w:szCs w:val="24"/>
              </w:rPr>
              <w:t xml:space="preserve"> </w:t>
            </w:r>
            <w:proofErr w:type="gramStart"/>
            <w:r w:rsidR="00C32D3B" w:rsidRPr="00A76DE2">
              <w:rPr>
                <w:rFonts w:asciiTheme="minorHAnsi" w:hAnsiTheme="minorHAnsi" w:cstheme="minorHAnsi"/>
                <w:sz w:val="24"/>
                <w:szCs w:val="24"/>
                <w:lang w:val="it-IT"/>
              </w:rPr>
              <w:t>costituendo</w:t>
            </w:r>
            <w:proofErr w:type="gramEnd"/>
            <w:r w:rsidR="00C32D3B" w:rsidRPr="00A76DE2">
              <w:rPr>
                <w:rFonts w:asciiTheme="minorHAnsi" w:hAnsiTheme="minorHAnsi" w:cstheme="minorHAnsi"/>
                <w:sz w:val="24"/>
                <w:szCs w:val="24"/>
                <w:lang w:val="it-IT"/>
              </w:rPr>
              <w:t xml:space="preserve">        </w:t>
            </w:r>
            <w:r w:rsidRPr="00A76DE2">
              <w:rPr>
                <w:rFonts w:asciiTheme="minorHAnsi" w:hAnsiTheme="minorHAnsi" w:cstheme="minorHAnsi"/>
                <w:b/>
                <w:sz w:val="24"/>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5C426B">
              <w:rPr>
                <w:rFonts w:asciiTheme="minorHAnsi" w:hAnsiTheme="minorHAnsi" w:cstheme="minorHAnsi"/>
                <w:b/>
                <w:sz w:val="24"/>
                <w:szCs w:val="24"/>
              </w:rPr>
            </w:r>
            <w:r w:rsidR="005C426B">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sz w:val="24"/>
                <w:szCs w:val="24"/>
                <w:lang w:val="it-IT"/>
              </w:rPr>
              <w:t xml:space="preserve"> costituito</w:t>
            </w: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39"/>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 xml:space="preserve">Consorziata </w:t>
            </w:r>
            <w:r w:rsidRPr="00A76DE2">
              <w:rPr>
                <w:rFonts w:asciiTheme="minorHAnsi" w:hAnsiTheme="minorHAnsi" w:cstheme="minorHAnsi"/>
                <w:sz w:val="24"/>
                <w:szCs w:val="24"/>
                <w:lang w:val="it-IT"/>
              </w:rPr>
              <w:t>di un consorzio ordinario (art. 45, co. 2, lett. e) del D.Lgs. 50/2016)</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lang w:val="en-US"/>
              </w:rPr>
            </w:pPr>
            <w:r w:rsidRPr="00A76DE2">
              <w:rPr>
                <w:rFonts w:asciiTheme="minorHAnsi" w:hAnsiTheme="minorHAnsi" w:cstheme="minorHAnsi"/>
                <w:b/>
                <w:szCs w:val="24"/>
                <w:lang w:val="en-US"/>
              </w:rPr>
              <w:t xml:space="preserve">GEIE </w:t>
            </w:r>
            <w:r w:rsidRPr="00A76DE2">
              <w:rPr>
                <w:rFonts w:asciiTheme="minorHAnsi" w:hAnsiTheme="minorHAnsi" w:cstheme="minorHAnsi"/>
                <w:szCs w:val="24"/>
                <w:lang w:val="en-US"/>
              </w:rPr>
              <w:t xml:space="preserve">(art. 45, co. 2, lett. g) </w:t>
            </w:r>
            <w:r w:rsidRPr="00A76DE2">
              <w:rPr>
                <w:rStyle w:val="Rimandonotaapidipagina"/>
                <w:rFonts w:asciiTheme="minorHAnsi" w:hAnsiTheme="minorHAnsi" w:cstheme="minorHAnsi"/>
                <w:b/>
                <w:szCs w:val="24"/>
              </w:rPr>
              <w:footnoteReference w:id="2"/>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 xml:space="preserve">Aggregazione di imprese di rete </w:t>
            </w:r>
            <w:r w:rsidRPr="00A76DE2">
              <w:rPr>
                <w:rFonts w:asciiTheme="minorHAnsi" w:hAnsiTheme="minorHAnsi" w:cstheme="minorHAnsi"/>
                <w:szCs w:val="24"/>
              </w:rPr>
              <w:t>(D.Lgs. 50/2016 art. 45 – comma 2 - lett. e) come di seguito specificato.</w:t>
            </w:r>
          </w:p>
          <w:p w:rsidR="00C32D3B" w:rsidRPr="00A76DE2" w:rsidRDefault="006E73B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5C426B">
              <w:rPr>
                <w:rFonts w:asciiTheme="minorHAnsi" w:hAnsiTheme="minorHAnsi" w:cstheme="minorHAnsi"/>
                <w:b/>
                <w:szCs w:val="24"/>
              </w:rPr>
            </w:r>
            <w:r w:rsidR="005C426B">
              <w:rPr>
                <w:rFonts w:asciiTheme="minorHAnsi" w:hAnsiTheme="minorHAnsi" w:cstheme="minorHAnsi"/>
                <w:b/>
                <w:szCs w:val="24"/>
              </w:rPr>
              <w:fldChar w:fldCharType="separate"/>
            </w:r>
            <w:r w:rsidRPr="00A76DE2">
              <w:rPr>
                <w:rFonts w:asciiTheme="minorHAnsi" w:hAnsiTheme="minorHAnsi" w:cstheme="minorHAnsi"/>
                <w:b/>
                <w:szCs w:val="24"/>
              </w:rPr>
              <w:fldChar w:fldCharType="end"/>
            </w:r>
            <w:r w:rsidR="00C32D3B" w:rsidRPr="00A76DE2">
              <w:rPr>
                <w:rFonts w:asciiTheme="minorHAnsi" w:hAnsiTheme="minorHAnsi" w:cstheme="minorHAnsi"/>
                <w:b/>
                <w:szCs w:val="24"/>
              </w:rPr>
              <w:t xml:space="preserve"> </w:t>
            </w:r>
            <w:proofErr w:type="gramStart"/>
            <w:r w:rsidR="00C32D3B" w:rsidRPr="00A76DE2">
              <w:rPr>
                <w:rFonts w:asciiTheme="minorHAnsi" w:hAnsiTheme="minorHAnsi" w:cstheme="minorHAnsi"/>
                <w:szCs w:val="24"/>
              </w:rPr>
              <w:t>dotata</w:t>
            </w:r>
            <w:proofErr w:type="gramEnd"/>
            <w:r w:rsidR="00C32D3B" w:rsidRPr="00A76DE2">
              <w:rPr>
                <w:rFonts w:asciiTheme="minorHAnsi" w:hAnsiTheme="minorHAnsi" w:cstheme="minorHAnsi"/>
                <w:szCs w:val="24"/>
              </w:rPr>
              <w:t xml:space="preserve"> di un organo comune con potere di rappresentanza e di soggettività giuridica;</w:t>
            </w:r>
          </w:p>
          <w:p w:rsidR="00C32D3B" w:rsidRPr="00A76DE2" w:rsidRDefault="006E73B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5C426B">
              <w:rPr>
                <w:rFonts w:asciiTheme="minorHAnsi" w:hAnsiTheme="minorHAnsi" w:cstheme="minorHAnsi"/>
                <w:szCs w:val="24"/>
              </w:rPr>
            </w:r>
            <w:r w:rsidR="005C426B">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w:t>
            </w:r>
            <w:proofErr w:type="gramStart"/>
            <w:r w:rsidR="00C32D3B" w:rsidRPr="00A76DE2">
              <w:rPr>
                <w:rFonts w:asciiTheme="minorHAnsi" w:hAnsiTheme="minorHAnsi" w:cstheme="minorHAnsi"/>
                <w:szCs w:val="24"/>
              </w:rPr>
              <w:t>dotata</w:t>
            </w:r>
            <w:proofErr w:type="gramEnd"/>
            <w:r w:rsidR="00C32D3B" w:rsidRPr="00A76DE2">
              <w:rPr>
                <w:rFonts w:asciiTheme="minorHAnsi" w:hAnsiTheme="minorHAnsi" w:cstheme="minorHAnsi"/>
                <w:szCs w:val="24"/>
              </w:rPr>
              <w:t xml:space="preserve"> di un organo comune con potere di rappresentanza ma priva di soggettività giuridica; </w:t>
            </w:r>
          </w:p>
          <w:p w:rsidR="00C32D3B" w:rsidRPr="00A76DE2" w:rsidRDefault="006E73BF" w:rsidP="00C32D3B">
            <w:pPr>
              <w:pStyle w:val="Corpodeltesto2"/>
              <w:spacing w:line="240" w:lineRule="auto"/>
              <w:ind w:left="317" w:hanging="284"/>
              <w:jc w:val="both"/>
              <w:rPr>
                <w:rFonts w:asciiTheme="minorHAnsi" w:hAnsiTheme="minorHAnsi" w:cstheme="minorHAnsi"/>
                <w:b/>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5C426B">
              <w:rPr>
                <w:rFonts w:asciiTheme="minorHAnsi" w:hAnsiTheme="minorHAnsi" w:cstheme="minorHAnsi"/>
                <w:szCs w:val="24"/>
              </w:rPr>
            </w:r>
            <w:r w:rsidR="005C426B">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w:t>
            </w:r>
            <w:proofErr w:type="gramStart"/>
            <w:r w:rsidR="00C32D3B" w:rsidRPr="00A76DE2">
              <w:rPr>
                <w:rFonts w:asciiTheme="minorHAnsi" w:hAnsiTheme="minorHAnsi" w:cstheme="minorHAnsi"/>
                <w:szCs w:val="24"/>
              </w:rPr>
              <w:t>dotata</w:t>
            </w:r>
            <w:proofErr w:type="gramEnd"/>
            <w:r w:rsidR="00C32D3B" w:rsidRPr="00A76DE2">
              <w:rPr>
                <w:rFonts w:asciiTheme="minorHAnsi" w:hAnsiTheme="minorHAnsi" w:cstheme="minorHAnsi"/>
                <w:szCs w:val="24"/>
              </w:rPr>
              <w:t xml:space="preserve"> di un organo comune privo del potere di rappresentanza o se la rete è sprovvista di organo comune, ovvero, se l’organo comune è privo dei requisiti di qualificazione richiesti per assumere la veste di mandataria;</w:t>
            </w:r>
          </w:p>
        </w:tc>
      </w:tr>
    </w:tbl>
    <w:p w:rsidR="004E3679" w:rsidRDefault="004E3679" w:rsidP="00C173A0">
      <w:pPr>
        <w:jc w:val="center"/>
        <w:rPr>
          <w:rFonts w:asciiTheme="minorHAnsi" w:hAnsiTheme="minorHAnsi" w:cstheme="minorHAnsi"/>
          <w:b/>
          <w:color w:val="auto"/>
          <w:szCs w:val="24"/>
        </w:rPr>
      </w:pPr>
    </w:p>
    <w:p w:rsidR="00E506C4" w:rsidRDefault="00E506C4" w:rsidP="00A15A6A">
      <w:pPr>
        <w:rPr>
          <w:rFonts w:asciiTheme="minorHAnsi" w:hAnsiTheme="minorHAnsi" w:cstheme="minorHAnsi"/>
          <w:b/>
          <w:color w:val="auto"/>
          <w:szCs w:val="24"/>
        </w:rPr>
      </w:pPr>
    </w:p>
    <w:p w:rsidR="00FE63C5" w:rsidRDefault="00FE63C5" w:rsidP="00A15A6A">
      <w:pPr>
        <w:rPr>
          <w:rFonts w:asciiTheme="minorHAnsi" w:hAnsiTheme="minorHAnsi" w:cstheme="minorHAnsi"/>
          <w:b/>
          <w:color w:val="auto"/>
          <w:szCs w:val="24"/>
        </w:rPr>
      </w:pPr>
    </w:p>
    <w:p w:rsidR="00E506C4" w:rsidRPr="00A76DE2" w:rsidRDefault="00E506C4" w:rsidP="00C173A0">
      <w:pPr>
        <w:jc w:val="center"/>
        <w:rPr>
          <w:rFonts w:asciiTheme="minorHAnsi" w:hAnsiTheme="minorHAnsi" w:cstheme="minorHAnsi"/>
          <w:b/>
          <w:color w:val="auto"/>
          <w:szCs w:val="24"/>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76DE2" w:rsidTr="001D6157">
        <w:tc>
          <w:tcPr>
            <w:tcW w:w="2093" w:type="dxa"/>
            <w:tcBorders>
              <w:top w:val="single" w:sz="4" w:space="0" w:color="00000A"/>
              <w:left w:val="single" w:sz="4" w:space="0" w:color="00000A"/>
              <w:bottom w:val="single" w:sz="4" w:space="0" w:color="00000A"/>
            </w:tcBorders>
            <w:shd w:val="clear" w:color="auto" w:fill="FFFF00"/>
          </w:tcPr>
          <w:p w:rsidR="00C173A0" w:rsidRPr="00A76DE2" w:rsidRDefault="00C173A0" w:rsidP="003337E4">
            <w:pPr>
              <w:snapToGrid w:val="0"/>
              <w:rPr>
                <w:rFonts w:asciiTheme="minorHAnsi" w:hAnsiTheme="minorHAnsi" w:cstheme="minorHAnsi"/>
                <w:b/>
                <w:color w:val="auto"/>
                <w:szCs w:val="24"/>
              </w:rPr>
            </w:pPr>
          </w:p>
          <w:p w:rsidR="00C173A0" w:rsidRPr="00A76DE2" w:rsidRDefault="00B94E8B" w:rsidP="003337E4">
            <w:pPr>
              <w:rPr>
                <w:rFonts w:asciiTheme="minorHAnsi" w:hAnsiTheme="minorHAnsi" w:cstheme="minorHAnsi"/>
                <w:szCs w:val="24"/>
              </w:rPr>
            </w:pPr>
            <w:r w:rsidRPr="00A76DE2">
              <w:rPr>
                <w:rFonts w:asciiTheme="minorHAnsi" w:hAnsiTheme="minorHAnsi" w:cstheme="minorHAnsi"/>
                <w:b/>
                <w:color w:val="auto"/>
                <w:szCs w:val="24"/>
              </w:rPr>
              <w:t>SEZIONE A</w:t>
            </w:r>
          </w:p>
          <w:p w:rsidR="00C173A0" w:rsidRPr="00A76DE2" w:rsidRDefault="00C173A0" w:rsidP="003337E4">
            <w:pPr>
              <w:rPr>
                <w:rFonts w:asciiTheme="minorHAnsi" w:hAnsiTheme="minorHAnsi" w:cs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76DE2" w:rsidRDefault="00C173A0" w:rsidP="003337E4">
            <w:pPr>
              <w:snapToGrid w:val="0"/>
              <w:jc w:val="center"/>
              <w:rPr>
                <w:rFonts w:asciiTheme="minorHAnsi" w:hAnsiTheme="minorHAnsi" w:cstheme="minorHAnsi"/>
                <w:b/>
                <w:color w:val="auto"/>
                <w:szCs w:val="24"/>
              </w:rPr>
            </w:pPr>
          </w:p>
          <w:p w:rsidR="00C173A0" w:rsidRPr="00A76DE2" w:rsidRDefault="00C173A0" w:rsidP="003337E4">
            <w:pPr>
              <w:rPr>
                <w:rFonts w:asciiTheme="minorHAnsi" w:hAnsiTheme="minorHAnsi" w:cstheme="minorHAnsi"/>
                <w:szCs w:val="24"/>
              </w:rPr>
            </w:pPr>
            <w:r w:rsidRPr="00A76DE2">
              <w:rPr>
                <w:rFonts w:asciiTheme="minorHAnsi" w:hAnsiTheme="minorHAnsi" w:cstheme="minorHAnsi"/>
                <w:b/>
                <w:color w:val="auto"/>
                <w:szCs w:val="24"/>
              </w:rPr>
              <w:t xml:space="preserve">Dichiarazioni </w:t>
            </w:r>
          </w:p>
        </w:tc>
      </w:tr>
    </w:tbl>
    <w:p w:rsidR="001D6157" w:rsidRDefault="001D6157" w:rsidP="00C173A0">
      <w:pPr>
        <w:jc w:val="center"/>
        <w:rPr>
          <w:rFonts w:asciiTheme="minorHAnsi" w:hAnsiTheme="minorHAnsi" w:cstheme="minorHAnsi"/>
          <w:b/>
          <w:color w:val="auto"/>
          <w:szCs w:val="24"/>
        </w:rPr>
      </w:pPr>
    </w:p>
    <w:p w:rsidR="00973900" w:rsidRDefault="00973900" w:rsidP="00C173A0">
      <w:pPr>
        <w:jc w:val="center"/>
        <w:rPr>
          <w:rFonts w:asciiTheme="minorHAnsi" w:hAnsiTheme="minorHAnsi" w:cstheme="minorHAnsi"/>
          <w:b/>
          <w:color w:val="auto"/>
          <w:szCs w:val="24"/>
        </w:rPr>
      </w:pPr>
    </w:p>
    <w:p w:rsidR="000B332A" w:rsidRPr="00A76DE2" w:rsidRDefault="000B332A" w:rsidP="00C173A0">
      <w:pPr>
        <w:jc w:val="center"/>
        <w:rPr>
          <w:rFonts w:asciiTheme="minorHAnsi" w:hAnsiTheme="minorHAnsi" w:cstheme="minorHAnsi"/>
          <w:b/>
          <w:color w:val="auto"/>
          <w:szCs w:val="24"/>
        </w:rPr>
      </w:pPr>
    </w:p>
    <w:p w:rsidR="001D6157" w:rsidRPr="00A76DE2" w:rsidRDefault="001D6157" w:rsidP="00C173A0">
      <w:pPr>
        <w:jc w:val="center"/>
        <w:rPr>
          <w:rFonts w:asciiTheme="minorHAnsi" w:hAnsiTheme="minorHAnsi" w:cstheme="minorHAnsi"/>
          <w:b/>
          <w:color w:val="auto"/>
          <w:szCs w:val="24"/>
        </w:rPr>
      </w:pPr>
    </w:p>
    <w:p w:rsidR="00C173A0" w:rsidRPr="00A76DE2" w:rsidRDefault="00C173A0" w:rsidP="00C173A0">
      <w:pPr>
        <w:pStyle w:val="Corpodeltesto21"/>
        <w:numPr>
          <w:ilvl w:val="0"/>
          <w:numId w:val="5"/>
        </w:numPr>
        <w:spacing w:line="240" w:lineRule="auto"/>
        <w:rPr>
          <w:rFonts w:asciiTheme="minorHAnsi" w:hAnsiTheme="minorHAnsi" w:cstheme="minorHAnsi"/>
          <w:b/>
          <w:color w:val="auto"/>
          <w:szCs w:val="24"/>
        </w:rPr>
      </w:pPr>
      <w:r w:rsidRPr="00A76DE2">
        <w:rPr>
          <w:rFonts w:asciiTheme="minorHAnsi" w:hAnsiTheme="minorHAnsi" w:cstheme="minorHAnsi"/>
          <w:b/>
          <w:color w:val="auto"/>
          <w:szCs w:val="24"/>
        </w:rPr>
        <w:t>DICHIARA</w:t>
      </w:r>
      <w:r w:rsidRPr="00A76DE2">
        <w:rPr>
          <w:rFonts w:asciiTheme="minorHAnsi" w:hAnsiTheme="minorHAnsi" w:cstheme="minorHAnsi"/>
          <w:color w:val="auto"/>
          <w:szCs w:val="24"/>
        </w:rPr>
        <w:t xml:space="preserve"> </w:t>
      </w:r>
      <w:r w:rsidRPr="00A76DE2">
        <w:rPr>
          <w:rFonts w:asciiTheme="minorHAnsi" w:hAnsiTheme="minorHAnsi" w:cstheme="minorHAnsi"/>
          <w:b/>
          <w:color w:val="auto"/>
          <w:szCs w:val="24"/>
        </w:rPr>
        <w:t xml:space="preserve">ai sensi degli artt.  46 e 47 </w:t>
      </w:r>
      <w:proofErr w:type="gramStart"/>
      <w:r w:rsidRPr="00A76DE2">
        <w:rPr>
          <w:rFonts w:asciiTheme="minorHAnsi" w:hAnsiTheme="minorHAnsi" w:cstheme="minorHAnsi"/>
          <w:b/>
          <w:color w:val="auto"/>
          <w:szCs w:val="24"/>
        </w:rPr>
        <w:t>D.P.R..</w:t>
      </w:r>
      <w:proofErr w:type="gramEnd"/>
      <w:r w:rsidRPr="00A76DE2">
        <w:rPr>
          <w:rFonts w:asciiTheme="minorHAnsi" w:hAnsiTheme="minorHAnsi" w:cstheme="minorHAnsi"/>
          <w:b/>
          <w:color w:val="auto"/>
          <w:szCs w:val="24"/>
        </w:rPr>
        <w:t xml:space="preserve"> 28.12.2000 n°445:</w:t>
      </w:r>
    </w:p>
    <w:p w:rsidR="00E506C4" w:rsidRPr="00A76DE2" w:rsidRDefault="00E506C4" w:rsidP="00C173A0">
      <w:pPr>
        <w:pStyle w:val="Corpodeltesto21"/>
        <w:spacing w:line="240" w:lineRule="auto"/>
        <w:rPr>
          <w:rFonts w:asciiTheme="minorHAnsi" w:hAnsiTheme="minorHAnsi" w:cstheme="minorHAnsi"/>
          <w:color w:val="auto"/>
          <w:szCs w:val="24"/>
        </w:rPr>
      </w:pPr>
    </w:p>
    <w:p w:rsidR="0019407D" w:rsidRDefault="0019407D" w:rsidP="00C173A0">
      <w:pPr>
        <w:pStyle w:val="Corpodeltesto21"/>
        <w:spacing w:line="240" w:lineRule="auto"/>
        <w:rPr>
          <w:rFonts w:asciiTheme="minorHAnsi" w:hAnsiTheme="minorHAnsi" w:cstheme="minorHAnsi"/>
          <w:color w:val="auto"/>
          <w:szCs w:val="24"/>
        </w:rPr>
      </w:pPr>
    </w:p>
    <w:p w:rsidR="00E523D5" w:rsidRPr="00A76DE2" w:rsidRDefault="00E523D5" w:rsidP="00C173A0">
      <w:pPr>
        <w:pStyle w:val="Corpodeltesto21"/>
        <w:spacing w:line="240" w:lineRule="auto"/>
        <w:rPr>
          <w:rFonts w:asciiTheme="minorHAnsi" w:hAnsiTheme="minorHAnsi" w:cstheme="minorHAnsi"/>
          <w:color w:val="auto"/>
          <w:szCs w:val="24"/>
        </w:rPr>
      </w:pPr>
    </w:p>
    <w:p w:rsidR="00C173A0" w:rsidRPr="00A76DE2" w:rsidRDefault="00C173A0" w:rsidP="00C173A0">
      <w:pPr>
        <w:jc w:val="center"/>
        <w:rPr>
          <w:rFonts w:asciiTheme="minorHAnsi" w:hAnsiTheme="minorHAnsi" w:cstheme="minorHAnsi"/>
          <w:i/>
          <w:color w:val="auto"/>
          <w:szCs w:val="24"/>
        </w:rPr>
      </w:pPr>
      <w:r w:rsidRPr="00A76DE2">
        <w:rPr>
          <w:rFonts w:asciiTheme="minorHAnsi" w:hAnsiTheme="minorHAnsi" w:cstheme="minorHAnsi"/>
          <w:b/>
          <w:color w:val="auto"/>
          <w:szCs w:val="24"/>
        </w:rPr>
        <w:t>&gt;&gt;&gt;&gt;&gt; ----------------- PARTE PRIMA ----------------- &lt;&lt;&lt;&lt;</w:t>
      </w:r>
    </w:p>
    <w:p w:rsidR="00C173A0" w:rsidRPr="00A76DE2" w:rsidRDefault="00C173A0" w:rsidP="00C173A0">
      <w:pPr>
        <w:pStyle w:val="Titolo3"/>
        <w:spacing w:line="240" w:lineRule="auto"/>
        <w:rPr>
          <w:rFonts w:asciiTheme="minorHAnsi" w:hAnsiTheme="minorHAnsi" w:cstheme="minorHAnsi"/>
          <w:b w:val="0"/>
          <w:i/>
          <w:color w:val="auto"/>
          <w:sz w:val="24"/>
          <w:szCs w:val="24"/>
        </w:rPr>
      </w:pPr>
      <w:r w:rsidRPr="00A76DE2">
        <w:rPr>
          <w:rFonts w:asciiTheme="minorHAnsi" w:hAnsiTheme="minorHAnsi" w:cstheme="minorHAnsi"/>
          <w:b w:val="0"/>
          <w:i/>
          <w:color w:val="auto"/>
          <w:sz w:val="24"/>
          <w:szCs w:val="24"/>
        </w:rPr>
        <w:t>(</w:t>
      </w:r>
      <w:proofErr w:type="gramStart"/>
      <w:r w:rsidRPr="00A76DE2">
        <w:rPr>
          <w:rFonts w:asciiTheme="minorHAnsi" w:hAnsiTheme="minorHAnsi" w:cstheme="minorHAnsi"/>
          <w:b w:val="0"/>
          <w:i/>
          <w:color w:val="auto"/>
          <w:sz w:val="24"/>
          <w:szCs w:val="24"/>
        </w:rPr>
        <w:t>obbligatoria</w:t>
      </w:r>
      <w:proofErr w:type="gramEnd"/>
      <w:r w:rsidRPr="00A76DE2">
        <w:rPr>
          <w:rFonts w:asciiTheme="minorHAnsi" w:hAnsiTheme="minorHAnsi" w:cstheme="minorHAnsi"/>
          <w:b w:val="0"/>
          <w:i/>
          <w:color w:val="auto"/>
          <w:sz w:val="24"/>
          <w:szCs w:val="24"/>
        </w:rPr>
        <w:t xml:space="preserve"> per tutti gli operatori ad integrazione delle dichiarazioni del DGUE)</w:t>
      </w:r>
    </w:p>
    <w:p w:rsidR="009B439A" w:rsidRDefault="009B439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i/>
          <w:color w:val="auto"/>
          <w:szCs w:val="24"/>
          <w:u w:val="single"/>
        </w:rPr>
        <w:lastRenderedPageBreak/>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c-bis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u w:val="single"/>
        </w:rPr>
        <w:t>)</w:t>
      </w:r>
      <w:r w:rsidRPr="00A76DE2">
        <w:rPr>
          <w:rFonts w:asciiTheme="minorHAnsi" w:hAnsiTheme="minorHAnsi" w:cstheme="minorHAnsi"/>
          <w:color w:val="auto"/>
          <w:szCs w:val="24"/>
          <w:shd w:val="clear" w:color="auto" w:fill="F5FDFE"/>
        </w:rPr>
        <w:t xml:space="preserve"> </w:t>
      </w:r>
    </w:p>
    <w:p w:rsidR="004E3679" w:rsidRPr="00A76DE2" w:rsidRDefault="004E3679" w:rsidP="009C207E">
      <w:pPr>
        <w:pStyle w:val="Paragrafoelenco1"/>
        <w:tabs>
          <w:tab w:val="left" w:pos="284"/>
        </w:tabs>
        <w:ind w:left="0"/>
        <w:jc w:val="both"/>
        <w:rPr>
          <w:rFonts w:asciiTheme="minorHAnsi" w:hAnsiTheme="minorHAnsi" w:cstheme="minorHAnsi"/>
          <w:color w:val="auto"/>
          <w:szCs w:val="24"/>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A76DE2"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c-bis del </w:t>
            </w:r>
            <w:proofErr w:type="gramStart"/>
            <w:r w:rsidR="00A25E79" w:rsidRPr="00A76DE2">
              <w:rPr>
                <w:rFonts w:asciiTheme="minorHAnsi" w:hAnsiTheme="minorHAnsi" w:cstheme="minorHAnsi"/>
                <w:b/>
                <w:color w:val="auto"/>
                <w:spacing w:val="-4"/>
                <w:szCs w:val="24"/>
              </w:rPr>
              <w:t>Codice</w:t>
            </w:r>
            <w:r w:rsidR="002E0933" w:rsidRPr="00A76DE2">
              <w:rPr>
                <w:rFonts w:asciiTheme="minorHAnsi" w:hAnsiTheme="minorHAnsi" w:cstheme="minorHAnsi"/>
                <w:b/>
                <w:color w:val="auto"/>
                <w:spacing w:val="-4"/>
                <w:szCs w:val="24"/>
              </w:rPr>
              <w:t xml:space="preserve"> </w:t>
            </w:r>
            <w:r w:rsidR="00A25E79" w:rsidRPr="00A76DE2">
              <w:rPr>
                <w:rFonts w:asciiTheme="minorHAnsi" w:hAnsiTheme="minorHAnsi" w:cstheme="minorHAnsi"/>
                <w:b/>
                <w:color w:val="auto"/>
                <w:spacing w:val="-4"/>
                <w:szCs w:val="24"/>
              </w:rPr>
              <w:t>?</w:t>
            </w:r>
            <w:proofErr w:type="gramEnd"/>
            <w:r w:rsidR="00A25E79"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sidRPr="00A76DE2">
              <w:rPr>
                <w:rFonts w:asciiTheme="minorHAnsi" w:hAnsiTheme="minorHAnsi" w:cstheme="minorHAnsi"/>
                <w:color w:val="auto"/>
                <w:szCs w:val="24"/>
              </w:rPr>
              <w:t xml:space="preserve"> </w:t>
            </w:r>
          </w:p>
        </w:tc>
        <w:tc>
          <w:tcPr>
            <w:tcW w:w="2198" w:type="dxa"/>
            <w:tcBorders>
              <w:bottom w:val="single" w:sz="4" w:space="0" w:color="auto"/>
            </w:tcBorders>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bottom w:val="single" w:sz="4" w:space="0" w:color="auto"/>
            </w:tcBorders>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single"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474"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474"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19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19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c-ter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c-ter del </w:t>
            </w:r>
            <w:proofErr w:type="gramStart"/>
            <w:r w:rsidRPr="00A76DE2">
              <w:rPr>
                <w:rFonts w:asciiTheme="minorHAnsi" w:hAnsiTheme="minorHAnsi" w:cstheme="minorHAnsi"/>
                <w:b/>
                <w:color w:val="auto"/>
                <w:spacing w:val="-4"/>
                <w:szCs w:val="24"/>
              </w:rPr>
              <w:t xml:space="preserve">Codice </w:t>
            </w:r>
            <w:r w:rsidR="00A25E79" w:rsidRPr="00A76DE2">
              <w:rPr>
                <w:rFonts w:asciiTheme="minorHAnsi" w:hAnsiTheme="minorHAnsi" w:cstheme="minorHAnsi"/>
                <w:b/>
                <w:color w:val="auto"/>
                <w:spacing w:val="-4"/>
                <w:szCs w:val="24"/>
              </w:rPr>
              <w:t>?</w:t>
            </w:r>
            <w:proofErr w:type="gramEnd"/>
            <w:r w:rsidR="00A25E79" w:rsidRPr="00A76DE2">
              <w:rPr>
                <w:rFonts w:asciiTheme="minorHAnsi" w:hAnsiTheme="minorHAnsi" w:cstheme="minorHAnsi"/>
                <w:b/>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820BE9" w:rsidRPr="00A76DE2" w:rsidRDefault="00820BE9" w:rsidP="00973900">
      <w:pPr>
        <w:pStyle w:val="Paragrafoelenco1"/>
        <w:spacing w:before="60" w:after="60" w:line="360" w:lineRule="auto"/>
        <w:ind w:left="0"/>
        <w:jc w:val="both"/>
        <w:rPr>
          <w:rFonts w:asciiTheme="minorHAnsi" w:hAnsiTheme="minorHAnsi" w:cstheme="minorHAnsi"/>
          <w:color w:val="auto"/>
          <w:szCs w:val="24"/>
        </w:rPr>
      </w:pPr>
    </w:p>
    <w:p w:rsidR="009E3D10" w:rsidRPr="00A76DE2" w:rsidRDefault="009E3D10" w:rsidP="00973900">
      <w:pPr>
        <w:pStyle w:val="Paragrafoelenco1"/>
        <w:spacing w:before="60" w:after="60"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c-quater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c-quater del </w:t>
            </w:r>
            <w:proofErr w:type="gramStart"/>
            <w:r w:rsidR="002E0933" w:rsidRPr="00A76DE2">
              <w:rPr>
                <w:rFonts w:asciiTheme="minorHAnsi" w:hAnsiTheme="minorHAnsi" w:cstheme="minorHAnsi"/>
                <w:b/>
                <w:color w:val="auto"/>
                <w:spacing w:val="-4"/>
                <w:szCs w:val="24"/>
              </w:rPr>
              <w:t>Codice ?</w:t>
            </w:r>
            <w:proofErr w:type="gramEnd"/>
            <w:r w:rsidR="002E0933" w:rsidRPr="00A76DE2">
              <w:rPr>
                <w:rFonts w:asciiTheme="minorHAnsi" w:hAnsiTheme="minorHAnsi" w:cstheme="minorHAnsi"/>
                <w:b/>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 xml:space="preserve">aver </w:t>
            </w:r>
            <w:r w:rsidRPr="00A76DE2">
              <w:rPr>
                <w:rFonts w:asciiTheme="minorHAnsi" w:hAnsiTheme="minorHAnsi" w:cstheme="minorHAnsi"/>
                <w:color w:val="auto"/>
                <w:spacing w:val="-4"/>
                <w:szCs w:val="24"/>
              </w:rPr>
              <w:t>commesso grave inadempimento nei confronti di uno o più subappaltatori, riconosciuto o accertato con sentenza passata in giudicato)</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 xml:space="preserve">L'operatore economico ha adottato misure di carattere tecnico o organizzativo e relativi al </w:t>
            </w:r>
            <w:r w:rsidRPr="00A76DE2">
              <w:rPr>
                <w:rFonts w:asciiTheme="minorHAnsi" w:hAnsiTheme="minorHAnsi" w:cstheme="minorHAnsi"/>
                <w:color w:val="auto"/>
                <w:szCs w:val="24"/>
              </w:rPr>
              <w:lastRenderedPageBreak/>
              <w:t>personale idonei a prevenire ulteriori illeciti o reati?</w:t>
            </w:r>
          </w:p>
        </w:tc>
        <w:tc>
          <w:tcPr>
            <w:tcW w:w="226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lastRenderedPageBreak/>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tabs>
          <w:tab w:val="left" w:pos="284"/>
        </w:tabs>
        <w:spacing w:line="360" w:lineRule="auto"/>
        <w:ind w:left="644" w:hanging="644"/>
        <w:rPr>
          <w:rFonts w:asciiTheme="minorHAnsi" w:hAnsiTheme="minorHAnsi" w:cstheme="minorHAnsi"/>
          <w:color w:val="auto"/>
          <w:szCs w:val="24"/>
        </w:rPr>
      </w:pPr>
    </w:p>
    <w:p w:rsidR="001520DD" w:rsidRPr="00A76DE2" w:rsidRDefault="001520DD" w:rsidP="00973900">
      <w:pPr>
        <w:pStyle w:val="Paragrafoelenco1"/>
        <w:tabs>
          <w:tab w:val="left" w:pos="284"/>
        </w:tabs>
        <w:spacing w:line="360" w:lineRule="auto"/>
        <w:ind w:left="0"/>
        <w:jc w:val="both"/>
        <w:rPr>
          <w:rFonts w:asciiTheme="minorHAnsi" w:hAnsiTheme="minorHAnsi" w:cstheme="minorHAnsi"/>
          <w:color w:val="auto"/>
          <w:szCs w:val="24"/>
        </w:rPr>
      </w:pPr>
    </w:p>
    <w:p w:rsidR="001520DD" w:rsidRPr="00A76DE2" w:rsidRDefault="001520DD" w:rsidP="001520DD">
      <w:pPr>
        <w:pStyle w:val="Paragrafoelenco1"/>
        <w:numPr>
          <w:ilvl w:val="0"/>
          <w:numId w:val="2"/>
        </w:numPr>
        <w:ind w:left="284"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f-bis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e f-ter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1520DD" w:rsidRPr="00A76DE2" w:rsidRDefault="001520DD" w:rsidP="001520DD">
      <w:pPr>
        <w:tabs>
          <w:tab w:val="left" w:pos="284"/>
        </w:tabs>
        <w:ind w:left="644" w:hanging="644"/>
        <w:rPr>
          <w:rFonts w:asciiTheme="minorHAnsi" w:hAnsiTheme="minorHAnsi" w:cstheme="minorHAnsi"/>
          <w:color w:val="auto"/>
          <w:szCs w:val="24"/>
        </w:rPr>
      </w:pPr>
    </w:p>
    <w:p w:rsidR="009C207E" w:rsidRPr="00A76DE2" w:rsidRDefault="009C207E" w:rsidP="001520DD">
      <w:pPr>
        <w:tabs>
          <w:tab w:val="left" w:pos="284"/>
        </w:tabs>
        <w:ind w:left="644" w:hanging="644"/>
        <w:rPr>
          <w:rFonts w:asciiTheme="minorHAnsi" w:hAnsiTheme="minorHAnsi" w:cstheme="minorHAnsi"/>
          <w:color w:val="auto"/>
          <w:szCs w:val="24"/>
        </w:rPr>
      </w:pPr>
    </w:p>
    <w:p w:rsidR="001520DD" w:rsidRPr="00A76DE2" w:rsidRDefault="00A15A6A" w:rsidP="001520DD">
      <w:pPr>
        <w:pStyle w:val="Paragrafoelenco1"/>
        <w:ind w:left="709" w:hanging="425"/>
        <w:jc w:val="both"/>
        <w:rPr>
          <w:rFonts w:asciiTheme="minorHAnsi" w:hAnsiTheme="minorHAnsi" w:cstheme="minorHAnsi"/>
          <w:color w:val="auto"/>
          <w:szCs w:val="24"/>
        </w:rPr>
      </w:pPr>
      <w:proofErr w:type="gramStart"/>
      <w:r>
        <w:rPr>
          <w:rFonts w:asciiTheme="minorHAnsi" w:hAnsiTheme="minorHAnsi" w:cstheme="minorHAnsi"/>
          <w:b/>
          <w:color w:val="auto"/>
          <w:szCs w:val="24"/>
        </w:rPr>
        <w:t>4</w:t>
      </w:r>
      <w:r w:rsidR="001520DD" w:rsidRPr="00A76DE2">
        <w:rPr>
          <w:rFonts w:asciiTheme="minorHAnsi" w:hAnsiTheme="minorHAnsi" w:cstheme="minorHAnsi"/>
          <w:b/>
          <w:color w:val="auto"/>
          <w:szCs w:val="24"/>
        </w:rPr>
        <w:t>.a)</w:t>
      </w:r>
      <w:r w:rsidR="001520DD" w:rsidRPr="00A76DE2">
        <w:rPr>
          <w:rFonts w:asciiTheme="minorHAnsi" w:hAnsiTheme="minorHAnsi" w:cstheme="minorHAnsi"/>
          <w:color w:val="auto"/>
          <w:szCs w:val="24"/>
        </w:rPr>
        <w:tab/>
      </w:r>
      <w:proofErr w:type="gramEnd"/>
      <w:r w:rsidR="001520DD" w:rsidRPr="00A76DE2">
        <w:rPr>
          <w:rFonts w:asciiTheme="minorHAnsi" w:hAnsiTheme="minorHAnsi" w:cstheme="minorHAnsi"/>
          <w:color w:val="auto"/>
          <w:szCs w:val="24"/>
        </w:rPr>
        <w:t xml:space="preserve">di non presentare nella procedura di gara in corso e negli affidamenti di subappalti documentazione o dichiarazioni non veritiere </w:t>
      </w:r>
      <w:r w:rsidR="001520DD" w:rsidRPr="00A76DE2">
        <w:rPr>
          <w:rFonts w:asciiTheme="minorHAnsi" w:hAnsiTheme="minorHAnsi" w:cstheme="minorHAnsi"/>
          <w:i/>
          <w:color w:val="auto"/>
          <w:szCs w:val="24"/>
        </w:rPr>
        <w:t>(</w:t>
      </w:r>
      <w:r w:rsidR="001520DD" w:rsidRPr="00A76DE2">
        <w:rPr>
          <w:rFonts w:asciiTheme="minorHAnsi" w:hAnsiTheme="minorHAnsi" w:cstheme="minorHAnsi"/>
          <w:i/>
          <w:color w:val="auto"/>
          <w:szCs w:val="24"/>
          <w:u w:val="single"/>
        </w:rPr>
        <w:t>art. 80, comma 5, lett. f-bis</w:t>
      </w:r>
      <w:r w:rsidR="001520DD" w:rsidRPr="00A76DE2">
        <w:rPr>
          <w:rFonts w:asciiTheme="minorHAnsi" w:hAnsiTheme="minorHAnsi" w:cstheme="minorHAnsi"/>
          <w:color w:val="auto"/>
          <w:szCs w:val="24"/>
          <w:u w:val="single"/>
        </w:rPr>
        <w:t xml:space="preserve"> </w:t>
      </w:r>
      <w:r w:rsidR="001520DD" w:rsidRPr="00A76DE2">
        <w:rPr>
          <w:rFonts w:asciiTheme="minorHAnsi" w:hAnsiTheme="minorHAnsi" w:cstheme="minorHAnsi"/>
          <w:i/>
          <w:color w:val="auto"/>
          <w:szCs w:val="24"/>
          <w:u w:val="single"/>
        </w:rPr>
        <w:t>del Codice</w:t>
      </w:r>
      <w:r w:rsidR="001520DD" w:rsidRPr="00A76DE2">
        <w:rPr>
          <w:rFonts w:asciiTheme="minorHAnsi" w:hAnsiTheme="minorHAnsi" w:cstheme="minorHAnsi"/>
          <w:i/>
          <w:color w:val="auto"/>
          <w:szCs w:val="24"/>
        </w:rPr>
        <w:t>)</w:t>
      </w:r>
      <w:r w:rsidR="001520DD" w:rsidRPr="00A76DE2">
        <w:rPr>
          <w:rFonts w:asciiTheme="minorHAnsi" w:hAnsiTheme="minorHAnsi" w:cstheme="minorHAnsi"/>
          <w:color w:val="auto"/>
          <w:szCs w:val="24"/>
        </w:rPr>
        <w:t>;</w:t>
      </w:r>
    </w:p>
    <w:p w:rsidR="007012CF" w:rsidRPr="00A76DE2" w:rsidRDefault="007012CF" w:rsidP="001520DD">
      <w:pPr>
        <w:pStyle w:val="Paragrafoelenco1"/>
        <w:tabs>
          <w:tab w:val="left" w:pos="284"/>
        </w:tabs>
        <w:ind w:left="644" w:hanging="644"/>
        <w:jc w:val="both"/>
        <w:rPr>
          <w:rFonts w:asciiTheme="minorHAnsi" w:hAnsiTheme="minorHAnsi" w:cstheme="minorHAnsi"/>
          <w:color w:val="auto"/>
          <w:szCs w:val="24"/>
        </w:rPr>
      </w:pPr>
    </w:p>
    <w:p w:rsidR="004E3679" w:rsidRPr="00A76DE2" w:rsidRDefault="004E3679" w:rsidP="001520DD">
      <w:pPr>
        <w:pStyle w:val="Paragrafoelenco1"/>
        <w:tabs>
          <w:tab w:val="left" w:pos="284"/>
        </w:tabs>
        <w:ind w:left="644" w:hanging="644"/>
        <w:jc w:val="both"/>
        <w:rPr>
          <w:rFonts w:asciiTheme="minorHAnsi" w:hAnsiTheme="minorHAnsi" w:cstheme="minorHAnsi"/>
          <w:color w:val="auto"/>
          <w:szCs w:val="24"/>
        </w:rPr>
      </w:pPr>
    </w:p>
    <w:p w:rsidR="001520DD" w:rsidRPr="00A76DE2" w:rsidRDefault="00A15A6A" w:rsidP="001520DD">
      <w:pPr>
        <w:pStyle w:val="Paragrafoelenco1"/>
        <w:ind w:left="709" w:hanging="425"/>
        <w:jc w:val="both"/>
        <w:rPr>
          <w:rFonts w:asciiTheme="minorHAnsi" w:hAnsiTheme="minorHAnsi" w:cstheme="minorHAnsi"/>
          <w:color w:val="auto"/>
          <w:szCs w:val="24"/>
        </w:rPr>
      </w:pPr>
      <w:proofErr w:type="gramStart"/>
      <w:r>
        <w:rPr>
          <w:rFonts w:asciiTheme="minorHAnsi" w:hAnsiTheme="minorHAnsi" w:cstheme="minorHAnsi"/>
          <w:b/>
          <w:color w:val="auto"/>
          <w:szCs w:val="24"/>
        </w:rPr>
        <w:t>4</w:t>
      </w:r>
      <w:r w:rsidR="001520DD" w:rsidRPr="00A76DE2">
        <w:rPr>
          <w:rFonts w:asciiTheme="minorHAnsi" w:hAnsiTheme="minorHAnsi" w:cstheme="minorHAnsi"/>
          <w:b/>
          <w:color w:val="auto"/>
          <w:szCs w:val="24"/>
        </w:rPr>
        <w:t>.b)</w:t>
      </w:r>
      <w:r w:rsidR="001520DD" w:rsidRPr="00A76DE2">
        <w:rPr>
          <w:rFonts w:asciiTheme="minorHAnsi" w:hAnsiTheme="minorHAnsi" w:cstheme="minorHAnsi"/>
          <w:color w:val="auto"/>
          <w:szCs w:val="24"/>
        </w:rPr>
        <w:tab/>
      </w:r>
      <w:proofErr w:type="gramEnd"/>
      <w:r w:rsidR="001520DD" w:rsidRPr="00A76DE2">
        <w:rPr>
          <w:rFonts w:asciiTheme="minorHAnsi" w:hAnsiTheme="minorHAnsi" w:cstheme="minorHAnsi"/>
          <w:color w:val="auto"/>
          <w:szCs w:val="24"/>
        </w:rPr>
        <w:t>L’operatore economico si trova in una delle seguenti situazioni ?</w:t>
      </w:r>
    </w:p>
    <w:p w:rsidR="001520DD" w:rsidRPr="00A76DE2" w:rsidRDefault="001520DD" w:rsidP="001520DD">
      <w:pPr>
        <w:tabs>
          <w:tab w:val="left" w:pos="120"/>
        </w:tabs>
        <w:jc w:val="both"/>
        <w:rPr>
          <w:rFonts w:asciiTheme="minorHAnsi" w:hAnsiTheme="minorHAnsi" w:cs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76DE2"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76DE2" w:rsidRDefault="001520DD" w:rsidP="002A7621">
            <w:pPr>
              <w:ind w:left="139"/>
              <w:jc w:val="both"/>
              <w:rPr>
                <w:rFonts w:asciiTheme="minorHAnsi" w:hAnsiTheme="minorHAnsi" w:cstheme="minorHAnsi"/>
                <w:szCs w:val="24"/>
              </w:rPr>
            </w:pPr>
            <w:r w:rsidRPr="00A76DE2">
              <w:rPr>
                <w:rFonts w:asciiTheme="minorHAnsi" w:hAnsiTheme="minorHAnsi" w:cstheme="minorHAnsi"/>
                <w:color w:val="auto"/>
                <w:szCs w:val="24"/>
              </w:rPr>
              <w:t>È iscritto nel casellario informatico tenuto dall'Osservatorio dell'ANAC per aver presentato false dichiarazioni o falsa documentazione nelle procedure di gara e negli affidamenti di subappalti (</w:t>
            </w:r>
            <w:r w:rsidRPr="00A76DE2">
              <w:rPr>
                <w:rFonts w:asciiTheme="minorHAnsi" w:hAnsiTheme="minorHAnsi" w:cstheme="minorHAnsi"/>
                <w:i/>
                <w:color w:val="auto"/>
                <w:szCs w:val="24"/>
              </w:rPr>
              <w:t>art. 80, comma 5, lettera f-ter</w:t>
            </w:r>
            <w:proofErr w:type="gramStart"/>
            <w:r w:rsidRPr="00A76DE2">
              <w:rPr>
                <w:rFonts w:asciiTheme="minorHAnsi" w:hAnsiTheme="minorHAnsi" w:cstheme="minorHAnsi"/>
                <w:color w:val="auto"/>
                <w:szCs w:val="24"/>
              </w:rPr>
              <w:t>) ?</w:t>
            </w:r>
            <w:proofErr w:type="gramEnd"/>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6E73B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6E73B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5C426B">
              <w:rPr>
                <w:rFonts w:asciiTheme="minorHAnsi" w:hAnsiTheme="minorHAnsi" w:cstheme="minorHAnsi"/>
                <w:b/>
                <w:color w:val="auto"/>
                <w:szCs w:val="24"/>
              </w:rPr>
            </w:r>
            <w:r w:rsidR="005C426B">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NO</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76DE2" w:rsidRDefault="001520DD" w:rsidP="00BB6F62">
            <w:pPr>
              <w:jc w:val="both"/>
              <w:rPr>
                <w:rFonts w:asciiTheme="minorHAnsi" w:hAnsiTheme="minorHAnsi" w:cstheme="minorHAnsi"/>
                <w:szCs w:val="24"/>
              </w:rPr>
            </w:pPr>
            <w:r w:rsidRPr="00A76DE2">
              <w:rPr>
                <w:rFonts w:asciiTheme="minorHAnsi" w:hAnsiTheme="minorHAnsi" w:cstheme="minorHAnsi"/>
                <w:color w:val="auto"/>
                <w:szCs w:val="24"/>
              </w:rPr>
              <w:t>Se la documentazione pertinente è disponibile elettronicamente, indicare: (indirizzo web, autorità o organismo di emanazione, riferimento preciso della documentazione):</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76DE2" w:rsidRDefault="001520DD" w:rsidP="00BB6F62">
            <w:pPr>
              <w:snapToGrid w:val="0"/>
              <w:spacing w:before="120"/>
              <w:jc w:val="center"/>
              <w:rPr>
                <w:rFonts w:asciiTheme="minorHAnsi" w:hAnsiTheme="minorHAnsi" w:cstheme="minorHAnsi"/>
                <w:szCs w:val="24"/>
              </w:rPr>
            </w:pPr>
          </w:p>
        </w:tc>
      </w:tr>
    </w:tbl>
    <w:p w:rsidR="001520DD" w:rsidRPr="00A76DE2" w:rsidRDefault="001520DD" w:rsidP="001520DD">
      <w:pPr>
        <w:pStyle w:val="Paragrafoelenco1"/>
        <w:ind w:left="0"/>
        <w:jc w:val="both"/>
        <w:rPr>
          <w:rFonts w:asciiTheme="minorHAnsi" w:hAnsiTheme="minorHAnsi" w:cstheme="minorHAnsi"/>
          <w:color w:val="auto"/>
          <w:szCs w:val="24"/>
        </w:rPr>
      </w:pPr>
    </w:p>
    <w:p w:rsidR="009C207E" w:rsidRDefault="009C207E" w:rsidP="00F3609F">
      <w:pPr>
        <w:pStyle w:val="Paragrafoelenco1"/>
        <w:ind w:left="0"/>
        <w:jc w:val="both"/>
        <w:rPr>
          <w:rFonts w:asciiTheme="minorHAnsi" w:hAnsiTheme="minorHAnsi" w:cstheme="minorHAnsi"/>
          <w:color w:val="auto"/>
          <w:szCs w:val="24"/>
        </w:rPr>
      </w:pPr>
    </w:p>
    <w:p w:rsidR="009B439A" w:rsidRPr="00A76DE2" w:rsidRDefault="009B439A" w:rsidP="00A25E79">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i dati identificativi dei soggetti di cui all’art. 80, comma 3 del Codice </w:t>
      </w:r>
      <w:r w:rsidR="00CE781A" w:rsidRPr="00A76DE2">
        <w:rPr>
          <w:rFonts w:asciiTheme="minorHAnsi" w:hAnsiTheme="minorHAnsi" w:cstheme="minorHAnsi"/>
          <w:color w:val="auto"/>
          <w:szCs w:val="24"/>
        </w:rPr>
        <w:t xml:space="preserve">sono </w:t>
      </w:r>
      <w:r w:rsidRPr="00A76DE2">
        <w:rPr>
          <w:rFonts w:asciiTheme="minorHAnsi" w:hAnsiTheme="minorHAnsi" w:cstheme="minorHAnsi"/>
          <w:color w:val="auto"/>
          <w:szCs w:val="24"/>
        </w:rPr>
        <w:t>(</w:t>
      </w:r>
      <w:r w:rsidR="00CE781A" w:rsidRPr="00A76DE2">
        <w:rPr>
          <w:rFonts w:asciiTheme="minorHAnsi" w:hAnsiTheme="minorHAnsi" w:cstheme="minorHAnsi"/>
          <w:i/>
          <w:color w:val="auto"/>
          <w:szCs w:val="24"/>
        </w:rPr>
        <w:t>p</w:t>
      </w:r>
      <w:r w:rsidRPr="00A76DE2">
        <w:rPr>
          <w:rFonts w:asciiTheme="minorHAnsi" w:hAnsiTheme="minorHAnsi" w:cstheme="minorHAnsi"/>
          <w:i/>
          <w:color w:val="auto"/>
          <w:szCs w:val="24"/>
        </w:rPr>
        <w:t>er l’individuazione dei soggetti da dichiarare cfr. atti dell’ANAC tra cui il Comunicato del Presidente ANAC dell’ 08/11/2017</w:t>
      </w:r>
      <w:r w:rsidR="00B94E8B" w:rsidRPr="00A76DE2">
        <w:rPr>
          <w:rFonts w:asciiTheme="minorHAnsi" w:hAnsiTheme="minorHAnsi" w:cstheme="minorHAnsi"/>
          <w:i/>
          <w:color w:val="auto"/>
          <w:szCs w:val="24"/>
        </w:rPr>
        <w:t>;</w:t>
      </w:r>
      <w:r w:rsidR="00B94E8B" w:rsidRPr="00A76DE2">
        <w:rPr>
          <w:rFonts w:asciiTheme="minorHAnsi" w:hAnsiTheme="minorHAnsi" w:cstheme="minorHAnsi"/>
          <w:i/>
          <w:color w:val="auto"/>
          <w:szCs w:val="24"/>
          <w:u w:val="single"/>
        </w:rPr>
        <w:t xml:space="preserve"> eliminare o lasciare in bianco le parti che non interessano</w:t>
      </w:r>
      <w:r w:rsidRPr="00A76DE2">
        <w:rPr>
          <w:rFonts w:asciiTheme="minorHAnsi" w:hAnsiTheme="minorHAnsi" w:cstheme="minorHAnsi"/>
          <w:color w:val="auto"/>
          <w:szCs w:val="24"/>
        </w:rPr>
        <w:t>):</w:t>
      </w:r>
    </w:p>
    <w:p w:rsidR="009B439A" w:rsidRPr="00A76DE2" w:rsidRDefault="009B439A" w:rsidP="009B439A">
      <w:pPr>
        <w:pStyle w:val="Paragrafoelenco1"/>
        <w:tabs>
          <w:tab w:val="left" w:pos="120"/>
        </w:tabs>
        <w:ind w:left="0"/>
        <w:jc w:val="both"/>
        <w:rPr>
          <w:rFonts w:asciiTheme="minorHAnsi" w:hAnsiTheme="minorHAnsi" w:cstheme="minorHAnsi"/>
          <w:color w:val="auto"/>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i</w:t>
      </w:r>
      <w:proofErr w:type="gramEnd"/>
      <w:r w:rsidRPr="00A76DE2">
        <w:rPr>
          <w:rFonts w:asciiTheme="minorHAnsi" w:hAnsiTheme="minorHAnsi" w:cstheme="minorHAnsi"/>
          <w:szCs w:val="24"/>
        </w:rPr>
        <w:t xml:space="preserve"> soggetti titolari di poteri di amministrazione e rappresentanza,</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ivi compresi institori e procuratori generali</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 xml:space="preserve">nonché i poteri loro conferiti, sono: </w:t>
      </w:r>
    </w:p>
    <w:p w:rsidR="009E3D10" w:rsidRPr="00A76DE2" w:rsidRDefault="009E3D10" w:rsidP="00622727">
      <w:pPr>
        <w:rPr>
          <w:rFonts w:asciiTheme="minorHAnsi" w:hAnsiTheme="minorHAnsi" w:cstheme="minorHAnsi"/>
          <w:szCs w:val="24"/>
        </w:rPr>
      </w:pPr>
    </w:p>
    <w:p w:rsidR="009E3D10" w:rsidRPr="00A76DE2" w:rsidRDefault="009E3D10" w:rsidP="00622727">
      <w:pPr>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1A4674" w:rsidRPr="00A76DE2"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CE781A">
            <w:pPr>
              <w:rPr>
                <w:rFonts w:asciiTheme="minorHAnsi" w:hAnsiTheme="minorHAnsi" w:cstheme="minorHAnsi"/>
                <w:b/>
                <w:kern w:val="2"/>
                <w:szCs w:val="24"/>
              </w:rPr>
            </w:pPr>
            <w:r w:rsidRPr="00A76DE2">
              <w:rPr>
                <w:rFonts w:asciiTheme="minorHAnsi" w:hAnsiTheme="minorHAnsi" w:cstheme="minorHAnsi"/>
                <w:b/>
                <w:szCs w:val="24"/>
              </w:rPr>
              <w:t>N</w:t>
            </w:r>
            <w:r w:rsidR="001A4674" w:rsidRPr="00A76DE2">
              <w:rPr>
                <w:rFonts w:asciiTheme="minorHAnsi" w:hAnsiTheme="minorHAnsi" w:cstheme="minorHAnsi"/>
                <w:b/>
                <w:szCs w:val="24"/>
              </w:rPr>
              <w:t>ome</w:t>
            </w:r>
            <w:r w:rsidRPr="00A76DE2">
              <w:rPr>
                <w:rFonts w:asciiTheme="minorHAnsi" w:hAnsiTheme="minorHAnsi" w:cstheme="minorHAnsi"/>
                <w:b/>
                <w:szCs w:val="24"/>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bl>
    <w:p w:rsidR="00B94E8B" w:rsidRPr="00A76DE2" w:rsidRDefault="00B94E8B" w:rsidP="00B94E8B">
      <w:pPr>
        <w:jc w:val="both"/>
        <w:rPr>
          <w:rFonts w:asciiTheme="minorHAnsi" w:hAnsiTheme="minorHAnsi" w:cstheme="minorHAnsi"/>
          <w:szCs w:val="24"/>
        </w:rPr>
      </w:pPr>
    </w:p>
    <w:p w:rsidR="00B94E8B" w:rsidRDefault="00B94E8B" w:rsidP="00B94E8B">
      <w:pPr>
        <w:jc w:val="both"/>
        <w:rPr>
          <w:rFonts w:asciiTheme="minorHAnsi" w:hAnsiTheme="minorHAnsi" w:cstheme="minorHAnsi"/>
          <w:szCs w:val="24"/>
        </w:rPr>
      </w:pPr>
    </w:p>
    <w:p w:rsidR="00E506C4" w:rsidRPr="00A76DE2" w:rsidRDefault="00E506C4" w:rsidP="00B94E8B">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i</w:t>
      </w:r>
      <w:proofErr w:type="gramEnd"/>
      <w:r w:rsidRPr="00A76DE2">
        <w:rPr>
          <w:rFonts w:asciiTheme="minorHAnsi" w:hAnsiTheme="minorHAnsi" w:cstheme="minorHAnsi"/>
          <w:szCs w:val="24"/>
        </w:rPr>
        <w:t xml:space="preserve"> membri degli organi con poteri di direzione o di vigilanza sono:</w:t>
      </w:r>
    </w:p>
    <w:p w:rsidR="009B439A" w:rsidRPr="00A76DE2" w:rsidRDefault="009B439A"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577C3C" w:rsidRPr="00A76DE2"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4010C2" w:rsidRPr="00A76DE2" w:rsidRDefault="004010C2" w:rsidP="00622727">
      <w:pPr>
        <w:jc w:val="both"/>
        <w:rPr>
          <w:rFonts w:asciiTheme="minorHAnsi" w:hAnsiTheme="minorHAnsi" w:cstheme="minorHAnsi"/>
          <w:szCs w:val="24"/>
        </w:rPr>
      </w:pPr>
    </w:p>
    <w:p w:rsidR="00577C3C" w:rsidRPr="00A76DE2" w:rsidRDefault="00577C3C"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i</w:t>
      </w:r>
      <w:proofErr w:type="gramEnd"/>
      <w:r w:rsidRPr="00A76DE2">
        <w:rPr>
          <w:rFonts w:asciiTheme="minorHAnsi" w:hAnsiTheme="minorHAnsi" w:cstheme="minorHAnsi"/>
          <w:szCs w:val="24"/>
        </w:rPr>
        <w:t xml:space="preserve"> soggetti muniti di poteri di rappresentanza, di direzione o di controllo sono:</w:t>
      </w:r>
    </w:p>
    <w:p w:rsidR="00577C3C" w:rsidRPr="00A76DE2" w:rsidRDefault="00577C3C"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577C3C" w:rsidRPr="00A76DE2"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rivestono</w:t>
      </w:r>
      <w:proofErr w:type="gramEnd"/>
      <w:r w:rsidRPr="00A76DE2">
        <w:rPr>
          <w:rFonts w:asciiTheme="minorHAnsi" w:hAnsiTheme="minorHAnsi" w:cstheme="minorHAnsi"/>
          <w:szCs w:val="24"/>
        </w:rPr>
        <w:t xml:space="preserve"> la qualifica di Direttore Tecnico</w:t>
      </w:r>
      <w:r w:rsidRPr="00A76DE2">
        <w:rPr>
          <w:rFonts w:asciiTheme="minorHAnsi" w:hAnsiTheme="minorHAnsi" w:cstheme="minorHAnsi"/>
          <w:i/>
          <w:iCs/>
          <w:szCs w:val="24"/>
        </w:rPr>
        <w:t xml:space="preserve"> </w:t>
      </w:r>
      <w:r w:rsidRPr="00A76DE2">
        <w:rPr>
          <w:rFonts w:asciiTheme="minorHAnsi" w:hAnsiTheme="minorHAnsi" w:cstheme="minorHAnsi"/>
          <w:szCs w:val="24"/>
        </w:rPr>
        <w:t>i seguenti soggetti:</w:t>
      </w:r>
    </w:p>
    <w:p w:rsidR="009B439A" w:rsidRPr="00A76DE2" w:rsidRDefault="009B439A"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10"/>
        <w:gridCol w:w="1993"/>
        <w:gridCol w:w="2037"/>
        <w:gridCol w:w="2688"/>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74661B" w:rsidRDefault="0074661B" w:rsidP="0074661B">
      <w:pPr>
        <w:spacing w:before="60" w:after="60" w:line="276" w:lineRule="auto"/>
        <w:jc w:val="both"/>
        <w:rPr>
          <w:rFonts w:asciiTheme="minorHAnsi" w:hAnsiTheme="minorHAnsi" w:cstheme="minorHAnsi"/>
          <w:color w:val="auto"/>
          <w:szCs w:val="24"/>
        </w:rPr>
      </w:pPr>
    </w:p>
    <w:p w:rsidR="0074661B" w:rsidRDefault="0074661B" w:rsidP="0074661B">
      <w:pPr>
        <w:spacing w:before="60" w:after="60" w:line="276" w:lineRule="auto"/>
        <w:jc w:val="both"/>
        <w:rPr>
          <w:rFonts w:asciiTheme="minorHAnsi" w:hAnsiTheme="minorHAnsi" w:cstheme="minorHAnsi"/>
          <w:color w:val="auto"/>
          <w:szCs w:val="24"/>
        </w:rPr>
      </w:pPr>
    </w:p>
    <w:p w:rsidR="00BA38D1" w:rsidRPr="00A76DE2" w:rsidRDefault="00BA38D1" w:rsidP="00A25E79">
      <w:pPr>
        <w:numPr>
          <w:ilvl w:val="0"/>
          <w:numId w:val="14"/>
        </w:numPr>
        <w:tabs>
          <w:tab w:val="clear" w:pos="1566"/>
        </w:tabs>
        <w:spacing w:before="60" w:after="60" w:line="276" w:lineRule="auto"/>
        <w:ind w:left="284" w:hanging="284"/>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i/>
          <w:color w:val="auto"/>
          <w:szCs w:val="24"/>
        </w:rPr>
        <w:t xml:space="preserve"> </w:t>
      </w:r>
      <w:r w:rsidRPr="00A76DE2">
        <w:rPr>
          <w:rFonts w:asciiTheme="minorHAnsi" w:hAnsiTheme="minorHAnsi" w:cstheme="minorHAnsi"/>
          <w:color w:val="auto"/>
          <w:szCs w:val="24"/>
        </w:rPr>
        <w:t xml:space="preserve">il </w:t>
      </w:r>
      <w:r w:rsidRPr="00A76DE2">
        <w:rPr>
          <w:rFonts w:asciiTheme="minorHAnsi" w:hAnsiTheme="minorHAnsi" w:cstheme="minorHAnsi"/>
          <w:bCs/>
          <w:color w:val="auto"/>
          <w:szCs w:val="24"/>
        </w:rPr>
        <w:t>socio unico persona fisica, ove esiste, ovvero il socio di maggioranza in caso di società con numero di soci pari o inferiore a quattro, è / sono:</w:t>
      </w:r>
    </w:p>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10"/>
        <w:gridCol w:w="1993"/>
        <w:gridCol w:w="2037"/>
        <w:gridCol w:w="2688"/>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CE781A">
            <w:pPr>
              <w:jc w:val="both"/>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9B439A" w:rsidRPr="00A76DE2" w:rsidRDefault="009B439A" w:rsidP="009B439A">
      <w:pPr>
        <w:jc w:val="both"/>
        <w:rPr>
          <w:rFonts w:asciiTheme="minorHAnsi" w:hAnsiTheme="minorHAnsi" w:cstheme="minorHAnsi"/>
          <w:szCs w:val="24"/>
        </w:rPr>
      </w:pPr>
    </w:p>
    <w:p w:rsidR="00100269" w:rsidRDefault="00100269" w:rsidP="009B439A">
      <w:pPr>
        <w:jc w:val="both"/>
        <w:rPr>
          <w:rFonts w:asciiTheme="minorHAnsi" w:hAnsiTheme="minorHAnsi" w:cstheme="minorHAnsi"/>
          <w:szCs w:val="24"/>
        </w:rPr>
      </w:pPr>
    </w:p>
    <w:p w:rsidR="009B439A" w:rsidRPr="00A76DE2" w:rsidRDefault="009B439A" w:rsidP="00A25E79">
      <w:pPr>
        <w:numPr>
          <w:ilvl w:val="0"/>
          <w:numId w:val="14"/>
        </w:numPr>
        <w:tabs>
          <w:tab w:val="clear" w:pos="1566"/>
        </w:tabs>
        <w:spacing w:before="60" w:after="60" w:line="276" w:lineRule="auto"/>
        <w:ind w:left="284" w:hanging="284"/>
        <w:jc w:val="both"/>
        <w:rPr>
          <w:rFonts w:asciiTheme="minorHAnsi" w:hAnsiTheme="minorHAnsi" w:cstheme="minorHAnsi"/>
          <w:szCs w:val="24"/>
        </w:rPr>
      </w:pPr>
      <w:proofErr w:type="gramStart"/>
      <w:r w:rsidRPr="00A76DE2">
        <w:rPr>
          <w:rFonts w:asciiTheme="minorHAnsi" w:hAnsiTheme="minorHAnsi" w:cstheme="minorHAnsi"/>
          <w:szCs w:val="24"/>
        </w:rPr>
        <w:t>che</w:t>
      </w:r>
      <w:proofErr w:type="gramEnd"/>
      <w:r w:rsidRPr="00A76DE2">
        <w:rPr>
          <w:rFonts w:asciiTheme="minorHAnsi" w:hAnsiTheme="minorHAnsi" w:cstheme="minorHAnsi"/>
          <w:szCs w:val="24"/>
        </w:rPr>
        <w:t xml:space="preserve"> i soggetti cessati dalla carica nell’anno antecedente </w:t>
      </w:r>
      <w:r w:rsidR="00697E6F" w:rsidRPr="00697E6F">
        <w:rPr>
          <w:rFonts w:asciiTheme="minorHAnsi" w:hAnsiTheme="minorHAnsi" w:cs="Calibri"/>
          <w:b/>
          <w:sz w:val="22"/>
          <w:szCs w:val="22"/>
        </w:rPr>
        <w:t>la data di lancio della presente RDO</w:t>
      </w:r>
      <w:r w:rsidR="00A15A6A">
        <w:rPr>
          <w:rFonts w:asciiTheme="minorHAnsi" w:hAnsiTheme="minorHAnsi" w:cs="Calibri"/>
          <w:b/>
          <w:sz w:val="22"/>
          <w:szCs w:val="22"/>
        </w:rPr>
        <w:t xml:space="preserve"> </w:t>
      </w:r>
      <w:r w:rsidRPr="00A76DE2">
        <w:rPr>
          <w:rFonts w:asciiTheme="minorHAnsi" w:hAnsiTheme="minorHAnsi" w:cstheme="minorHAnsi"/>
          <w:szCs w:val="24"/>
        </w:rPr>
        <w:t>sono:</w:t>
      </w:r>
    </w:p>
    <w:p w:rsidR="009B439A" w:rsidRPr="00A76DE2" w:rsidRDefault="009B439A" w:rsidP="00B94E8B">
      <w:pPr>
        <w:spacing w:before="60" w:after="60" w:line="276" w:lineRule="auto"/>
        <w:ind w:left="284"/>
        <w:jc w:val="both"/>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577C3C" w:rsidRPr="00A76DE2"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rsidP="00F75F0C">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bl>
    <w:p w:rsidR="00227056" w:rsidRPr="00A76DE2" w:rsidRDefault="00227056" w:rsidP="00227056">
      <w:pPr>
        <w:jc w:val="both"/>
        <w:rPr>
          <w:rFonts w:asciiTheme="minorHAnsi" w:hAnsiTheme="minorHAnsi" w:cstheme="minorHAnsi"/>
          <w:szCs w:val="24"/>
        </w:rPr>
      </w:pPr>
    </w:p>
    <w:p w:rsidR="002A7621" w:rsidRPr="00A76DE2" w:rsidRDefault="002A7621" w:rsidP="00227056">
      <w:pPr>
        <w:jc w:val="both"/>
        <w:rPr>
          <w:rFonts w:asciiTheme="minorHAnsi" w:hAnsiTheme="minorHAnsi" w:cstheme="minorHAnsi"/>
          <w:szCs w:val="24"/>
        </w:rPr>
      </w:pPr>
    </w:p>
    <w:p w:rsidR="00227056" w:rsidRPr="00A76DE2" w:rsidRDefault="00227056" w:rsidP="00227056">
      <w:pPr>
        <w:jc w:val="both"/>
        <w:rPr>
          <w:rFonts w:asciiTheme="minorHAnsi" w:hAnsiTheme="minorHAnsi" w:cstheme="minorHAnsi"/>
          <w:szCs w:val="24"/>
        </w:rPr>
      </w:pPr>
    </w:p>
    <w:p w:rsidR="009B439A" w:rsidRPr="00A76DE2" w:rsidRDefault="009B439A" w:rsidP="00A25E79">
      <w:pPr>
        <w:pStyle w:val="Paragrafoelenco"/>
        <w:numPr>
          <w:ilvl w:val="0"/>
          <w:numId w:val="13"/>
        </w:numPr>
        <w:spacing w:before="60" w:after="60" w:line="276" w:lineRule="auto"/>
        <w:ind w:left="284" w:hanging="284"/>
        <w:contextualSpacing w:val="0"/>
        <w:jc w:val="both"/>
        <w:rPr>
          <w:rFonts w:asciiTheme="minorHAnsi" w:hAnsiTheme="minorHAnsi" w:cstheme="minorHAnsi"/>
          <w:szCs w:val="24"/>
        </w:rPr>
      </w:pPr>
      <w:proofErr w:type="gramStart"/>
      <w:r w:rsidRPr="00A76DE2">
        <w:rPr>
          <w:rFonts w:asciiTheme="minorHAnsi" w:hAnsiTheme="minorHAnsi" w:cstheme="minorHAnsi"/>
          <w:szCs w:val="24"/>
        </w:rPr>
        <w:t>ovvero</w:t>
      </w:r>
      <w:proofErr w:type="gramEnd"/>
      <w:r w:rsidRPr="00A76DE2">
        <w:rPr>
          <w:rFonts w:asciiTheme="minorHAnsi" w:hAnsiTheme="minorHAnsi" w:cstheme="minorHAnsi"/>
          <w:szCs w:val="24"/>
        </w:rPr>
        <w:t xml:space="preserve"> che</w:t>
      </w:r>
      <w:r w:rsidR="0019407D" w:rsidRPr="00A76DE2">
        <w:rPr>
          <w:rFonts w:asciiTheme="minorHAnsi" w:hAnsiTheme="minorHAnsi" w:cstheme="minorHAnsi"/>
          <w:szCs w:val="24"/>
        </w:rPr>
        <w:t xml:space="preserve"> la banca dati ufficiale o</w:t>
      </w:r>
      <w:r w:rsidRPr="00A76DE2">
        <w:rPr>
          <w:rFonts w:asciiTheme="minorHAnsi" w:hAnsiTheme="minorHAnsi" w:cstheme="minorHAnsi"/>
          <w:szCs w:val="24"/>
        </w:rPr>
        <w:t xml:space="preserve"> il pubblico registro da cui i medesimi possono essere ricavati in modo aggiornato alla data di presentazione dell’offerta è il seguente</w:t>
      </w:r>
      <w:r w:rsidR="004F3424" w:rsidRPr="00A76DE2">
        <w:rPr>
          <w:rFonts w:asciiTheme="minorHAnsi" w:hAnsiTheme="minorHAnsi" w:cstheme="minorHAnsi"/>
          <w:szCs w:val="24"/>
        </w:rPr>
        <w:t>:</w:t>
      </w:r>
      <w:r w:rsidR="0019407D" w:rsidRPr="00A76DE2">
        <w:rPr>
          <w:rFonts w:asciiTheme="minorHAnsi" w:hAnsiTheme="minorHAnsi" w:cstheme="minorHAnsi"/>
          <w:szCs w:val="24"/>
        </w:rPr>
        <w:t xml:space="preserve"> </w:t>
      </w:r>
      <w:r w:rsidRPr="00A76DE2">
        <w:rPr>
          <w:rFonts w:asciiTheme="minorHAnsi" w:hAnsiTheme="minorHAnsi" w:cstheme="minorHAnsi"/>
          <w:szCs w:val="24"/>
        </w:rPr>
        <w:t>_____________________________________.</w:t>
      </w:r>
    </w:p>
    <w:p w:rsidR="00C173A0" w:rsidRPr="00A76DE2" w:rsidRDefault="00C173A0" w:rsidP="00A25E79">
      <w:pPr>
        <w:pStyle w:val="Paragrafoelenco1"/>
        <w:tabs>
          <w:tab w:val="left" w:pos="284"/>
        </w:tabs>
        <w:spacing w:before="60" w:after="60" w:line="276" w:lineRule="auto"/>
        <w:ind w:left="0"/>
        <w:contextualSpacing w:val="0"/>
        <w:jc w:val="both"/>
        <w:rPr>
          <w:rFonts w:asciiTheme="minorHAnsi" w:hAnsiTheme="minorHAnsi" w:cstheme="minorHAnsi"/>
          <w:color w:val="auto"/>
          <w:szCs w:val="24"/>
        </w:rPr>
      </w:pPr>
    </w:p>
    <w:p w:rsid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E506C4" w:rsidRPr="00E506C4" w:rsidRDefault="00E506C4" w:rsidP="00E506C4">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Cs w:val="24"/>
        </w:rPr>
      </w:pPr>
      <w:proofErr w:type="gramStart"/>
      <w:r w:rsidRPr="00E506C4">
        <w:rPr>
          <w:rFonts w:asciiTheme="minorHAnsi" w:hAnsiTheme="minorHAnsi"/>
          <w:color w:val="auto"/>
          <w:szCs w:val="24"/>
        </w:rPr>
        <w:t>che</w:t>
      </w:r>
      <w:proofErr w:type="gramEnd"/>
      <w:r w:rsidRPr="00E506C4">
        <w:rPr>
          <w:rFonts w:asciiTheme="minorHAnsi" w:hAnsiTheme="minorHAnsi"/>
          <w:color w:val="auto"/>
          <w:szCs w:val="24"/>
        </w:rPr>
        <w:t xml:space="preserve"> l’offerta economica presentata è remunerativa giacché per la sua formulazione ha preso atto e tenuto conto:</w:t>
      </w:r>
    </w:p>
    <w:p w:rsidR="00E506C4" w:rsidRPr="00E506C4" w:rsidRDefault="00E506C4" w:rsidP="00E506C4">
      <w:pPr>
        <w:pStyle w:val="Paragrafoelenco1"/>
        <w:numPr>
          <w:ilvl w:val="0"/>
          <w:numId w:val="7"/>
        </w:numPr>
        <w:spacing w:before="60" w:after="60" w:line="276" w:lineRule="auto"/>
        <w:contextualSpacing w:val="0"/>
        <w:jc w:val="both"/>
        <w:rPr>
          <w:rFonts w:asciiTheme="minorHAnsi" w:hAnsiTheme="minorHAnsi" w:cs="Calibri"/>
          <w:color w:val="auto"/>
          <w:szCs w:val="24"/>
        </w:rPr>
      </w:pPr>
      <w:proofErr w:type="gramStart"/>
      <w:r w:rsidRPr="00E506C4">
        <w:rPr>
          <w:rFonts w:asciiTheme="minorHAnsi" w:hAnsiTheme="minorHAnsi" w:cs="Calibri"/>
          <w:color w:val="auto"/>
          <w:szCs w:val="24"/>
        </w:rPr>
        <w:t>delle</w:t>
      </w:r>
      <w:proofErr w:type="gramEnd"/>
      <w:r w:rsidRPr="00E506C4">
        <w:rPr>
          <w:rFonts w:asciiTheme="minorHAnsi" w:hAnsiTheme="minorHAnsi" w:cs="Calibri"/>
          <w:color w:val="auto"/>
          <w:szCs w:val="24"/>
        </w:rPr>
        <w:t xml:space="preserve"> condizioni contrattuali e degli oneri compresi quelli eventuali relativi in materia di sicurezza, di assicurazione, di condizioni di lavoro e di previdenza e assistenza in vigore nel luogo dove devono essere svolti i servizi</w:t>
      </w:r>
      <w:r>
        <w:rPr>
          <w:rFonts w:asciiTheme="minorHAnsi" w:hAnsiTheme="minorHAnsi" w:cs="Calibri"/>
          <w:color w:val="auto"/>
          <w:szCs w:val="24"/>
        </w:rPr>
        <w:t>;</w:t>
      </w:r>
    </w:p>
    <w:p w:rsidR="00E506C4" w:rsidRPr="00E506C4" w:rsidRDefault="00E506C4" w:rsidP="00E506C4">
      <w:pPr>
        <w:pStyle w:val="Paragrafoelenco1"/>
        <w:numPr>
          <w:ilvl w:val="0"/>
          <w:numId w:val="7"/>
        </w:numPr>
        <w:spacing w:before="60" w:after="60" w:line="276" w:lineRule="auto"/>
        <w:contextualSpacing w:val="0"/>
        <w:jc w:val="both"/>
        <w:rPr>
          <w:rFonts w:asciiTheme="minorHAnsi" w:hAnsiTheme="minorHAnsi"/>
          <w:b/>
          <w:color w:val="auto"/>
          <w:szCs w:val="24"/>
        </w:rPr>
      </w:pPr>
      <w:proofErr w:type="gramStart"/>
      <w:r w:rsidRPr="00E506C4">
        <w:rPr>
          <w:rFonts w:asciiTheme="minorHAnsi" w:hAnsiTheme="minorHAnsi" w:cs="Calibri"/>
          <w:color w:val="auto"/>
          <w:szCs w:val="24"/>
        </w:rPr>
        <w:t>di</w:t>
      </w:r>
      <w:proofErr w:type="gramEnd"/>
      <w:r w:rsidRPr="00E506C4">
        <w:rPr>
          <w:rFonts w:asciiTheme="minorHAnsi" w:hAnsiTheme="minorHAnsi" w:cs="Calibri"/>
          <w:color w:val="auto"/>
          <w:szCs w:val="24"/>
        </w:rPr>
        <w:t xml:space="preserve"> tutte le circostanze generali, particolari e locali, nessuna esclusa ed eccettuata che possono avere influito o influire sia sulla prestazione dei servizi, sia sulla determinazione della propria offerta;</w:t>
      </w:r>
    </w:p>
    <w:p w:rsidR="00E506C4" w:rsidRP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Cs w:val="22"/>
        </w:rPr>
      </w:pPr>
    </w:p>
    <w:p w:rsidR="00E506C4" w:rsidRPr="00E506C4" w:rsidRDefault="00E506C4" w:rsidP="00E506C4">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Cs w:val="22"/>
          <w:lang w:eastAsia="zh-CN" w:bidi="hi-IN"/>
        </w:rPr>
      </w:pPr>
      <w:proofErr w:type="gramStart"/>
      <w:r w:rsidRPr="00E506C4">
        <w:rPr>
          <w:rFonts w:asciiTheme="minorHAnsi" w:hAnsiTheme="minorHAnsi"/>
          <w:color w:val="auto"/>
          <w:szCs w:val="22"/>
        </w:rPr>
        <w:t>che</w:t>
      </w:r>
      <w:proofErr w:type="gramEnd"/>
      <w:r w:rsidRPr="00E506C4">
        <w:rPr>
          <w:rFonts w:asciiTheme="minorHAnsi" w:hAnsiTheme="minorHAnsi"/>
          <w:color w:val="auto"/>
          <w:szCs w:val="22"/>
        </w:rPr>
        <w:t xml:space="preserve"> accetta, senza condizione o riserva alcuna, tutte le norme e disposizioni contenute nella documentazione di gara;</w:t>
      </w:r>
    </w:p>
    <w:p w:rsidR="00E506C4" w:rsidRDefault="00E506C4" w:rsidP="00E506C4">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568CB" w:rsidRPr="00A76DE2"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stheme="minorHAnsi"/>
          <w:color w:val="auto"/>
          <w:szCs w:val="24"/>
          <w:lang w:eastAsia="zh-CN" w:bidi="hi-IN"/>
        </w:rPr>
      </w:pPr>
    </w:p>
    <w:p w:rsidR="00F928E2" w:rsidRPr="00A76D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theme="minorHAnsi"/>
          <w:szCs w:val="24"/>
        </w:rPr>
      </w:pPr>
      <w:proofErr w:type="gramStart"/>
      <w:r w:rsidRPr="00A76DE2">
        <w:rPr>
          <w:rFonts w:asciiTheme="minorHAnsi" w:hAnsiTheme="minorHAnsi" w:cstheme="minorHAnsi"/>
          <w:szCs w:val="24"/>
        </w:rPr>
        <w:t>di</w:t>
      </w:r>
      <w:proofErr w:type="gramEnd"/>
      <w:r w:rsidRPr="00A76DE2">
        <w:rPr>
          <w:rFonts w:asciiTheme="minorHAnsi" w:hAnsiTheme="minorHAnsi" w:cstheme="minorHAnsi"/>
          <w:szCs w:val="24"/>
        </w:rPr>
        <w:t xml:space="preserve">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w:t>
      </w:r>
      <w:r w:rsidRPr="00A76DE2">
        <w:rPr>
          <w:rFonts w:asciiTheme="minorHAnsi" w:hAnsiTheme="minorHAnsi" w:cstheme="minorHAnsi"/>
          <w:szCs w:val="24"/>
        </w:rPr>
        <w:lastRenderedPageBreak/>
        <w:t>caso di aggiudicazione, ad osservare e a far osservare ai propri dipendenti e collaboratori, per quanto applicabile, il suddetto codice, pena la risoluzione del contratto;</w:t>
      </w:r>
    </w:p>
    <w:p w:rsidR="00A80875" w:rsidRDefault="00A80875" w:rsidP="00A80875">
      <w:pPr>
        <w:pStyle w:val="Paragrafoelenco1"/>
        <w:tabs>
          <w:tab w:val="left" w:pos="284"/>
        </w:tabs>
        <w:spacing w:before="60" w:after="60" w:line="276" w:lineRule="auto"/>
        <w:ind w:left="0"/>
        <w:contextualSpacing w:val="0"/>
        <w:jc w:val="both"/>
        <w:rPr>
          <w:rFonts w:asciiTheme="minorHAnsi" w:hAnsiTheme="minorHAnsi"/>
          <w:szCs w:val="24"/>
        </w:rPr>
      </w:pPr>
    </w:p>
    <w:p w:rsidR="00A569A7" w:rsidRDefault="00A569A7" w:rsidP="00A80875">
      <w:pPr>
        <w:pStyle w:val="Paragrafoelenco1"/>
        <w:tabs>
          <w:tab w:val="left" w:pos="284"/>
        </w:tabs>
        <w:spacing w:before="60" w:after="60" w:line="276" w:lineRule="auto"/>
        <w:ind w:left="0"/>
        <w:contextualSpacing w:val="0"/>
        <w:jc w:val="both"/>
        <w:rPr>
          <w:rFonts w:asciiTheme="minorHAnsi" w:hAnsiTheme="minorHAnsi"/>
          <w:szCs w:val="24"/>
        </w:rPr>
      </w:pPr>
    </w:p>
    <w:p w:rsidR="00A15A6A" w:rsidRDefault="00FE63C5" w:rsidP="00F55F03">
      <w:pPr>
        <w:pStyle w:val="Paragrafoelenco1"/>
        <w:numPr>
          <w:ilvl w:val="0"/>
          <w:numId w:val="2"/>
        </w:numPr>
        <w:spacing w:before="60" w:after="60" w:line="276" w:lineRule="auto"/>
        <w:ind w:left="425" w:hanging="425"/>
        <w:jc w:val="both"/>
        <w:rPr>
          <w:rFonts w:asciiTheme="minorHAnsi" w:hAnsiTheme="minorHAnsi"/>
          <w:szCs w:val="24"/>
        </w:rPr>
      </w:pPr>
      <w:proofErr w:type="gramStart"/>
      <w:r>
        <w:rPr>
          <w:rFonts w:asciiTheme="minorHAnsi" w:hAnsiTheme="minorHAnsi"/>
          <w:szCs w:val="24"/>
        </w:rPr>
        <w:t>che</w:t>
      </w:r>
      <w:proofErr w:type="gramEnd"/>
      <w:r>
        <w:rPr>
          <w:rFonts w:asciiTheme="minorHAnsi" w:hAnsiTheme="minorHAnsi"/>
          <w:szCs w:val="24"/>
        </w:rPr>
        <w:t xml:space="preserve"> </w:t>
      </w:r>
      <w:r w:rsidR="00A15A6A">
        <w:rPr>
          <w:rFonts w:asciiTheme="minorHAnsi" w:hAnsiTheme="minorHAnsi"/>
          <w:szCs w:val="24"/>
        </w:rPr>
        <w:t xml:space="preserve">accetta ai sensi dell’art. 100, comma 2, del D.Lgs. 50/2016, i requisiti particolari per l’esecuzione del contratto nell’ipotesi </w:t>
      </w:r>
      <w:r w:rsidR="00F55F03">
        <w:rPr>
          <w:rFonts w:asciiTheme="minorHAnsi" w:hAnsiTheme="minorHAnsi"/>
          <w:szCs w:val="24"/>
        </w:rPr>
        <w:t>in cui risulti aggiudicatario</w:t>
      </w:r>
      <w:r>
        <w:rPr>
          <w:rFonts w:asciiTheme="minorHAnsi" w:hAnsiTheme="minorHAnsi"/>
          <w:szCs w:val="24"/>
        </w:rPr>
        <w:t>;</w:t>
      </w:r>
    </w:p>
    <w:p w:rsidR="00A569A7" w:rsidRDefault="00A569A7" w:rsidP="00A569A7">
      <w:pPr>
        <w:pStyle w:val="Paragrafoelenco"/>
        <w:rPr>
          <w:rFonts w:asciiTheme="minorHAnsi" w:hAnsiTheme="minorHAnsi"/>
          <w:szCs w:val="24"/>
        </w:rPr>
      </w:pPr>
    </w:p>
    <w:p w:rsidR="00A569A7" w:rsidRDefault="00A569A7" w:rsidP="00A569A7">
      <w:pPr>
        <w:pStyle w:val="Paragrafoelenco1"/>
        <w:spacing w:before="60" w:after="60" w:line="276" w:lineRule="auto"/>
        <w:ind w:left="0"/>
        <w:jc w:val="both"/>
        <w:rPr>
          <w:rFonts w:asciiTheme="minorHAnsi" w:hAnsiTheme="minorHAnsi"/>
          <w:szCs w:val="24"/>
        </w:rPr>
      </w:pPr>
    </w:p>
    <w:p w:rsidR="00A80875" w:rsidRPr="00F55F03" w:rsidRDefault="00A80875" w:rsidP="00A80875">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Cs w:val="24"/>
        </w:rPr>
      </w:pPr>
      <w:r w:rsidRPr="00F55F03">
        <w:rPr>
          <w:rFonts w:asciiTheme="minorHAnsi" w:hAnsiTheme="minorHAnsi"/>
          <w:color w:val="auto"/>
          <w:szCs w:val="24"/>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w:t>
      </w:r>
      <w:r w:rsidR="00C6085A">
        <w:rPr>
          <w:rFonts w:asciiTheme="minorHAnsi" w:hAnsiTheme="minorHAnsi"/>
          <w:color w:val="auto"/>
          <w:szCs w:val="24"/>
        </w:rPr>
        <w:t>’</w:t>
      </w:r>
      <w:r w:rsidRPr="00F55F03">
        <w:rPr>
          <w:rFonts w:asciiTheme="minorHAnsi" w:hAnsiTheme="minorHAnsi"/>
          <w:color w:val="auto"/>
          <w:szCs w:val="24"/>
        </w:rPr>
        <w:t xml:space="preserve"> Amministrazion</w:t>
      </w:r>
      <w:r w:rsidR="00C6085A">
        <w:rPr>
          <w:rFonts w:asciiTheme="minorHAnsi" w:hAnsiTheme="minorHAnsi"/>
          <w:color w:val="auto"/>
          <w:szCs w:val="24"/>
        </w:rPr>
        <w:t>e</w:t>
      </w:r>
      <w:r w:rsidRPr="00F55F03">
        <w:rPr>
          <w:rFonts w:asciiTheme="minorHAnsi" w:hAnsiTheme="minorHAnsi"/>
          <w:color w:val="auto"/>
          <w:szCs w:val="24"/>
        </w:rPr>
        <w:t xml:space="preserve"> contraent</w:t>
      </w:r>
      <w:r w:rsidR="00C6085A">
        <w:rPr>
          <w:rFonts w:asciiTheme="minorHAnsi" w:hAnsiTheme="minorHAnsi"/>
          <w:color w:val="auto"/>
          <w:szCs w:val="24"/>
        </w:rPr>
        <w:t>e</w:t>
      </w:r>
      <w:r w:rsidRPr="00F55F03">
        <w:rPr>
          <w:rFonts w:asciiTheme="minorHAnsi" w:hAnsiTheme="minorHAnsi"/>
          <w:color w:val="auto"/>
          <w:szCs w:val="24"/>
        </w:rPr>
        <w:t xml:space="preserve"> "Responsabile" del trattamento dei dati personali" per l’Amministrazione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all’Amministrazione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dell’Amministrazione.</w:t>
      </w:r>
    </w:p>
    <w:p w:rsidR="002A7621" w:rsidRDefault="002A7621" w:rsidP="002A7621">
      <w:pPr>
        <w:pStyle w:val="Paragrafoelenco1"/>
        <w:tabs>
          <w:tab w:val="left" w:pos="284"/>
        </w:tabs>
        <w:spacing w:before="60" w:after="60" w:line="276" w:lineRule="auto"/>
        <w:ind w:left="0"/>
        <w:contextualSpacing w:val="0"/>
        <w:jc w:val="both"/>
        <w:rPr>
          <w:rFonts w:asciiTheme="minorHAnsi" w:hAnsiTheme="minorHAnsi" w:cstheme="minorHAnsi"/>
          <w:szCs w:val="24"/>
        </w:rPr>
      </w:pPr>
    </w:p>
    <w:p w:rsidR="00A569A7" w:rsidRPr="00A76DE2" w:rsidRDefault="00A569A7" w:rsidP="002A7621">
      <w:pPr>
        <w:pStyle w:val="Paragrafoelenco1"/>
        <w:tabs>
          <w:tab w:val="left" w:pos="284"/>
        </w:tabs>
        <w:spacing w:before="60" w:after="60" w:line="276" w:lineRule="auto"/>
        <w:ind w:left="0"/>
        <w:contextualSpacing w:val="0"/>
        <w:jc w:val="both"/>
        <w:rPr>
          <w:rFonts w:asciiTheme="minorHAnsi" w:hAnsiTheme="minorHAnsi" w:cstheme="minorHAnsi"/>
          <w:szCs w:val="24"/>
        </w:rPr>
      </w:pPr>
    </w:p>
    <w:p w:rsidR="009F11AA" w:rsidRPr="00A76DE2"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A76DE2">
        <w:rPr>
          <w:rFonts w:asciiTheme="minorHAnsi" w:hAnsiTheme="minorHAnsi" w:cstheme="minorHAnsi"/>
          <w:b/>
          <w:bCs/>
          <w:i/>
          <w:color w:val="auto"/>
          <w:szCs w:val="24"/>
        </w:rPr>
        <w:t>[</w:t>
      </w:r>
      <w:r w:rsidR="00B655F4" w:rsidRPr="00A76DE2">
        <w:rPr>
          <w:rFonts w:asciiTheme="minorHAnsi" w:hAnsiTheme="minorHAnsi" w:cstheme="minorHAnsi"/>
          <w:b/>
          <w:bCs/>
          <w:i/>
          <w:color w:val="auto"/>
          <w:szCs w:val="24"/>
        </w:rPr>
        <w:t>Per gli</w:t>
      </w:r>
      <w:r w:rsidRPr="00A76DE2">
        <w:rPr>
          <w:rFonts w:asciiTheme="minorHAnsi" w:hAnsiTheme="minorHAnsi" w:cstheme="minorHAnsi"/>
          <w:b/>
          <w:bCs/>
          <w:i/>
          <w:color w:val="auto"/>
          <w:szCs w:val="24"/>
        </w:rPr>
        <w:t xml:space="preserve"> operatori economici non residenti e privi di stabile organizzazione in Italia] </w:t>
      </w:r>
    </w:p>
    <w:p w:rsidR="00C173A0" w:rsidRPr="00A76DE2" w:rsidRDefault="00C173A0" w:rsidP="00AB6131">
      <w:pPr>
        <w:pStyle w:val="Paragrafoelenco1"/>
        <w:spacing w:before="60" w:after="60" w:line="276" w:lineRule="auto"/>
        <w:ind w:left="426"/>
        <w:contextualSpacing w:val="0"/>
        <w:jc w:val="both"/>
        <w:rPr>
          <w:rFonts w:asciiTheme="minorHAnsi" w:hAnsiTheme="minorHAnsi" w:cstheme="minorHAnsi"/>
          <w:color w:val="auto"/>
          <w:szCs w:val="24"/>
        </w:rPr>
      </w:pPr>
      <w:proofErr w:type="gramStart"/>
      <w:r w:rsidRPr="00A76DE2">
        <w:rPr>
          <w:rFonts w:asciiTheme="minorHAnsi" w:hAnsiTheme="minorHAnsi" w:cstheme="minorHAnsi"/>
          <w:bCs/>
          <w:color w:val="auto"/>
          <w:szCs w:val="24"/>
        </w:rPr>
        <w:t>di</w:t>
      </w:r>
      <w:proofErr w:type="gramEnd"/>
      <w:r w:rsidRPr="00A76DE2">
        <w:rPr>
          <w:rFonts w:asciiTheme="minorHAnsi" w:hAnsiTheme="minorHAnsi" w:cstheme="minorHAnsi"/>
          <w:bCs/>
          <w:color w:val="auto"/>
          <w:szCs w:val="24"/>
        </w:rPr>
        <w:t xml:space="preserve"> impegnarsi a</w:t>
      </w:r>
      <w:r w:rsidRPr="00A76DE2">
        <w:rPr>
          <w:rFonts w:asciiTheme="minorHAnsi" w:hAnsiTheme="minorHAnsi" w:cstheme="minorHAnsi"/>
          <w:color w:val="auto"/>
          <w:szCs w:val="24"/>
        </w:rPr>
        <w:t>d uniformarsi, in caso di aggiudicazione, alla disciplina di cui agli articoli 17, comma 2, e 53, comma 3 del d.p.r. 633/1972 e a comunicare alla stazione appaltante la nomina del proprio rappresentante fiscale, nelle forme di legge;</w:t>
      </w:r>
    </w:p>
    <w:p w:rsidR="004004E0" w:rsidRDefault="004004E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A569A7" w:rsidRDefault="00A569A7"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A569A7" w:rsidRDefault="00A569A7"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A569A7" w:rsidRPr="00A76DE2" w:rsidRDefault="00A569A7"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902134" w:rsidRPr="00F55F03" w:rsidRDefault="00F55F03" w:rsidP="00AB6131">
      <w:pPr>
        <w:pStyle w:val="Paragrafoelenco1"/>
        <w:numPr>
          <w:ilvl w:val="0"/>
          <w:numId w:val="2"/>
        </w:numPr>
        <w:spacing w:before="60" w:after="60" w:line="276" w:lineRule="auto"/>
        <w:ind w:left="426" w:hanging="426"/>
        <w:contextualSpacing w:val="0"/>
        <w:jc w:val="both"/>
        <w:rPr>
          <w:rFonts w:asciiTheme="minorHAnsi" w:hAnsiTheme="minorHAnsi" w:cstheme="minorHAnsi"/>
          <w:b/>
          <w:i/>
          <w:color w:val="auto"/>
          <w:szCs w:val="24"/>
        </w:rPr>
      </w:pPr>
      <w:r w:rsidRPr="00F55F03">
        <w:rPr>
          <w:rFonts w:asciiTheme="minorHAnsi" w:hAnsiTheme="minorHAnsi" w:cstheme="minorHAnsi"/>
          <w:b/>
          <w:i/>
          <w:color w:val="auto"/>
          <w:szCs w:val="24"/>
        </w:rPr>
        <w:lastRenderedPageBreak/>
        <w:t>[</w:t>
      </w:r>
      <w:proofErr w:type="gramStart"/>
      <w:r w:rsidRPr="00F55F03">
        <w:rPr>
          <w:rFonts w:asciiTheme="minorHAnsi" w:hAnsiTheme="minorHAnsi" w:cstheme="minorHAnsi"/>
          <w:b/>
          <w:i/>
          <w:color w:val="auto"/>
          <w:szCs w:val="24"/>
        </w:rPr>
        <w:t>barrare</w:t>
      </w:r>
      <w:proofErr w:type="gramEnd"/>
      <w:r w:rsidRPr="00F55F03">
        <w:rPr>
          <w:rFonts w:asciiTheme="minorHAnsi" w:hAnsiTheme="minorHAnsi" w:cstheme="minorHAnsi"/>
          <w:b/>
          <w:i/>
          <w:color w:val="auto"/>
          <w:szCs w:val="24"/>
        </w:rPr>
        <w:t xml:space="preserve"> la casella che interessa]</w:t>
      </w: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C173A0" w:rsidRPr="00A76DE2" w:rsidRDefault="006E73BF" w:rsidP="00AB6131">
      <w:pPr>
        <w:pStyle w:val="Paragrafoelenco1"/>
        <w:spacing w:before="60" w:after="60" w:line="276" w:lineRule="auto"/>
        <w:ind w:left="567" w:hanging="567"/>
        <w:contextualSpacing w:val="0"/>
        <w:jc w:val="both"/>
        <w:rPr>
          <w:rFonts w:asciiTheme="minorHAnsi" w:hAnsiTheme="minorHAnsi" w:cstheme="minorHAnsi"/>
          <w:color w:val="auto"/>
          <w:szCs w:val="24"/>
        </w:rPr>
      </w:pPr>
      <w:r w:rsidRPr="00A76DE2">
        <w:rPr>
          <w:rFonts w:asciiTheme="minorHAnsi" w:hAnsiTheme="minorHAnsi" w:cstheme="minorHAnsi"/>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szCs w:val="24"/>
        </w:rPr>
        <w:instrText xml:space="preserve"> FORMCHECKBOX </w:instrText>
      </w:r>
      <w:r w:rsidR="005C426B">
        <w:rPr>
          <w:rFonts w:asciiTheme="minorHAnsi" w:hAnsiTheme="minorHAnsi" w:cstheme="minorHAnsi"/>
          <w:szCs w:val="24"/>
        </w:rPr>
      </w:r>
      <w:r w:rsidR="005C426B">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173A0" w:rsidRPr="00A76DE2">
        <w:rPr>
          <w:rFonts w:asciiTheme="minorHAnsi" w:hAnsiTheme="minorHAnsi" w:cstheme="minorHAnsi"/>
          <w:b/>
          <w:color w:val="auto"/>
          <w:szCs w:val="24"/>
        </w:rPr>
        <w:tab/>
      </w:r>
      <w:proofErr w:type="gramStart"/>
      <w:r w:rsidR="00C173A0" w:rsidRPr="00A76DE2">
        <w:rPr>
          <w:rFonts w:asciiTheme="minorHAnsi" w:hAnsiTheme="minorHAnsi" w:cstheme="minorHAnsi"/>
          <w:color w:val="auto"/>
          <w:szCs w:val="24"/>
        </w:rPr>
        <w:t>di</w:t>
      </w:r>
      <w:proofErr w:type="gramEnd"/>
      <w:r w:rsidR="00C173A0" w:rsidRPr="00A76DE2">
        <w:rPr>
          <w:rFonts w:asciiTheme="minorHAnsi" w:hAnsiTheme="minorHAnsi" w:cstheme="minorHAnsi"/>
          <w:color w:val="auto"/>
          <w:szCs w:val="24"/>
        </w:rPr>
        <w:t xml:space="preserve"> autorizzare, qualora un partecipante alla gara eserciti la facoltà di “accesso agli atti”, la stazione appaltante a rilasciare copia di tutta la documentazione presentata per la partecipazione alla gara</w:t>
      </w:r>
      <w:r w:rsidR="004E27FE" w:rsidRPr="00A76DE2">
        <w:rPr>
          <w:rFonts w:asciiTheme="minorHAnsi" w:hAnsiTheme="minorHAnsi" w:cstheme="minorHAnsi"/>
          <w:color w:val="auto"/>
          <w:szCs w:val="24"/>
        </w:rPr>
        <w:t>;</w:t>
      </w:r>
    </w:p>
    <w:p w:rsidR="00C173A0" w:rsidRPr="00A76DE2" w:rsidRDefault="00C173A0" w:rsidP="00AB6131">
      <w:pPr>
        <w:pStyle w:val="Paragrafoelenco1"/>
        <w:spacing w:before="60" w:after="60" w:line="276" w:lineRule="auto"/>
        <w:ind w:left="567" w:hanging="567"/>
        <w:contextualSpacing w:val="0"/>
        <w:jc w:val="both"/>
        <w:rPr>
          <w:rFonts w:asciiTheme="minorHAnsi" w:hAnsiTheme="minorHAnsi" w:cstheme="minorHAnsi"/>
          <w:b/>
          <w:color w:val="auto"/>
          <w:szCs w:val="24"/>
        </w:rPr>
      </w:pP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b/>
          <w:color w:val="auto"/>
          <w:szCs w:val="24"/>
        </w:rPr>
      </w:pPr>
      <w:proofErr w:type="gramStart"/>
      <w:r w:rsidRPr="00A76DE2">
        <w:rPr>
          <w:rFonts w:asciiTheme="minorHAnsi" w:hAnsiTheme="minorHAnsi" w:cstheme="minorHAnsi"/>
          <w:b/>
          <w:color w:val="auto"/>
          <w:szCs w:val="24"/>
        </w:rPr>
        <w:t>oppure</w:t>
      </w:r>
      <w:proofErr w:type="gramEnd"/>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B94E8B" w:rsidRPr="00A76DE2" w:rsidRDefault="006E73BF" w:rsidP="00B94E8B">
      <w:pPr>
        <w:spacing w:before="60" w:after="60" w:line="276" w:lineRule="auto"/>
        <w:ind w:left="567" w:hanging="567"/>
        <w:jc w:val="both"/>
        <w:rPr>
          <w:rFonts w:asciiTheme="minorHAnsi" w:hAnsiTheme="minorHAnsi" w:cstheme="minorHAnsi"/>
          <w:b/>
          <w:bCs/>
          <w:color w:val="auto"/>
          <w:szCs w:val="24"/>
        </w:rPr>
      </w:pPr>
      <w:r w:rsidRPr="00A76DE2">
        <w:rPr>
          <w:rFonts w:asciiTheme="minorHAnsi" w:hAnsiTheme="minorHAnsi" w:cstheme="minorHAnsi"/>
          <w:color w:val="auto"/>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color w:val="auto"/>
          <w:szCs w:val="24"/>
        </w:rPr>
        <w:instrText xml:space="preserve"> FORMCHECKBOX </w:instrText>
      </w:r>
      <w:r w:rsidR="005C426B">
        <w:rPr>
          <w:rFonts w:asciiTheme="minorHAnsi" w:hAnsiTheme="minorHAnsi" w:cstheme="minorHAnsi"/>
          <w:color w:val="auto"/>
          <w:szCs w:val="24"/>
        </w:rPr>
      </w:r>
      <w:r w:rsidR="005C426B">
        <w:rPr>
          <w:rFonts w:asciiTheme="minorHAnsi" w:hAnsiTheme="minorHAnsi" w:cstheme="minorHAnsi"/>
          <w:color w:val="auto"/>
          <w:szCs w:val="24"/>
        </w:rPr>
        <w:fldChar w:fldCharType="separate"/>
      </w:r>
      <w:r w:rsidRPr="00A76DE2">
        <w:rPr>
          <w:rFonts w:asciiTheme="minorHAnsi" w:hAnsiTheme="minorHAnsi" w:cstheme="minorHAnsi"/>
          <w:color w:val="auto"/>
          <w:szCs w:val="24"/>
        </w:rPr>
        <w:fldChar w:fldCharType="end"/>
      </w:r>
      <w:r w:rsidR="00C173A0" w:rsidRPr="00A76DE2">
        <w:rPr>
          <w:rFonts w:asciiTheme="minorHAnsi" w:hAnsiTheme="minorHAnsi" w:cstheme="minorHAnsi"/>
          <w:b/>
          <w:color w:val="auto"/>
          <w:szCs w:val="24"/>
        </w:rPr>
        <w:tab/>
      </w:r>
      <w:proofErr w:type="gramStart"/>
      <w:r w:rsidR="00B94E8B" w:rsidRPr="00A76DE2">
        <w:rPr>
          <w:rFonts w:asciiTheme="minorHAnsi" w:hAnsiTheme="minorHAnsi" w:cstheme="minorHAnsi"/>
          <w:color w:val="auto"/>
          <w:szCs w:val="24"/>
        </w:rPr>
        <w:t>di</w:t>
      </w:r>
      <w:proofErr w:type="gramEnd"/>
      <w:r w:rsidR="00B94E8B" w:rsidRPr="00A76DE2">
        <w:rPr>
          <w:rFonts w:asciiTheme="minorHAnsi" w:hAnsiTheme="minorHAnsi" w:cstheme="minorHAnsi"/>
          <w:color w:val="auto"/>
          <w:szCs w:val="24"/>
        </w:rPr>
        <w:t xml:space="preserve">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w:t>
      </w:r>
      <w:r w:rsidR="00B94E8B" w:rsidRPr="00A76DE2">
        <w:rPr>
          <w:rStyle w:val="Rimandonotaapidipagina"/>
          <w:rFonts w:asciiTheme="minorHAnsi" w:hAnsiTheme="minorHAnsi" w:cstheme="minorHAnsi"/>
          <w:color w:val="auto"/>
          <w:szCs w:val="24"/>
        </w:rPr>
        <w:footnoteReference w:id="3"/>
      </w:r>
    </w:p>
    <w:p w:rsidR="009568CB" w:rsidRDefault="009568CB" w:rsidP="00B94E8B">
      <w:pPr>
        <w:spacing w:before="60" w:after="60" w:line="276" w:lineRule="auto"/>
        <w:ind w:left="567" w:hanging="567"/>
        <w:jc w:val="both"/>
        <w:rPr>
          <w:rFonts w:asciiTheme="minorHAnsi" w:hAnsiTheme="minorHAnsi" w:cstheme="minorHAnsi"/>
          <w:color w:val="auto"/>
          <w:szCs w:val="24"/>
        </w:rPr>
      </w:pPr>
    </w:p>
    <w:p w:rsidR="00A36E95" w:rsidRPr="00A76DE2" w:rsidRDefault="00A36E95" w:rsidP="00B94E8B">
      <w:pPr>
        <w:spacing w:before="60" w:after="60" w:line="276" w:lineRule="auto"/>
        <w:ind w:left="567" w:hanging="567"/>
        <w:jc w:val="both"/>
        <w:rPr>
          <w:rFonts w:asciiTheme="minorHAnsi" w:hAnsiTheme="minorHAnsi" w:cstheme="minorHAnsi"/>
          <w:color w:val="auto"/>
          <w:szCs w:val="24"/>
        </w:rPr>
      </w:pPr>
    </w:p>
    <w:p w:rsidR="00BC662F" w:rsidRPr="00F55F03"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F55F03">
        <w:rPr>
          <w:rFonts w:asciiTheme="minorHAnsi" w:hAnsiTheme="minorHAnsi" w:cstheme="minorHAnsi"/>
          <w:color w:val="auto"/>
          <w:szCs w:val="24"/>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F55F03">
        <w:rPr>
          <w:rFonts w:asciiTheme="minorHAnsi" w:hAnsiTheme="minorHAnsi" w:cstheme="minorHAnsi"/>
          <w:color w:val="auto"/>
          <w:szCs w:val="24"/>
        </w:rPr>
        <w:t xml:space="preserve"> acconsentire al trattamento dei dati personali</w:t>
      </w:r>
      <w:r w:rsidR="00E40A6F" w:rsidRPr="00F55F03">
        <w:rPr>
          <w:rFonts w:asciiTheme="minorHAnsi" w:hAnsiTheme="minorHAnsi" w:cstheme="minorHAnsi"/>
          <w:color w:val="auto"/>
          <w:szCs w:val="24"/>
        </w:rPr>
        <w:t xml:space="preserve">, </w:t>
      </w:r>
      <w:r w:rsidR="00BC662F" w:rsidRPr="00F55F03">
        <w:rPr>
          <w:rFonts w:asciiTheme="minorHAnsi" w:hAnsiTheme="minorHAnsi" w:cstheme="minorHAnsi"/>
          <w:color w:val="auto"/>
          <w:szCs w:val="24"/>
        </w:rPr>
        <w:t>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w:t>
      </w:r>
      <w:r w:rsidR="00867FFD" w:rsidRPr="00F55F03">
        <w:rPr>
          <w:rFonts w:asciiTheme="minorHAnsi" w:hAnsiTheme="minorHAnsi" w:cstheme="minorHAnsi"/>
          <w:color w:val="auto"/>
          <w:szCs w:val="24"/>
        </w:rPr>
        <w:t xml:space="preserve"> Ascoli Piceno </w:t>
      </w:r>
      <w:r w:rsidR="00BC662F" w:rsidRPr="00F55F03">
        <w:rPr>
          <w:rFonts w:asciiTheme="minorHAnsi" w:hAnsiTheme="minorHAnsi" w:cstheme="minorHAnsi"/>
          <w:color w:val="auto"/>
          <w:szCs w:val="24"/>
        </w:rPr>
        <w:t>per le finalità descritte nell’informativa.</w:t>
      </w:r>
    </w:p>
    <w:p w:rsidR="00BC662F" w:rsidRPr="00A76DE2" w:rsidRDefault="00BC662F" w:rsidP="00BC662F">
      <w:pPr>
        <w:pStyle w:val="Paragrafoelenco1"/>
        <w:ind w:left="0"/>
        <w:jc w:val="both"/>
        <w:rPr>
          <w:rFonts w:asciiTheme="minorHAnsi" w:hAnsiTheme="minorHAnsi" w:cstheme="minorHAnsi"/>
          <w:color w:val="auto"/>
          <w:szCs w:val="24"/>
        </w:rPr>
      </w:pPr>
    </w:p>
    <w:p w:rsidR="00E506C4" w:rsidRPr="00A76DE2" w:rsidRDefault="00E506C4" w:rsidP="00EF78D3">
      <w:pPr>
        <w:pStyle w:val="Paragrafoelenco1"/>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r w:rsidRPr="00A76DE2">
        <w:rPr>
          <w:rFonts w:asciiTheme="minorHAnsi" w:hAnsiTheme="minorHAnsi" w:cstheme="minorHAnsi"/>
          <w:b/>
          <w:bCs/>
          <w:i/>
          <w:iCs/>
          <w:color w:val="auto"/>
          <w:szCs w:val="24"/>
        </w:rPr>
        <w:t>[</w:t>
      </w:r>
      <w:proofErr w:type="gramStart"/>
      <w:r w:rsidRPr="00A76DE2">
        <w:rPr>
          <w:rFonts w:asciiTheme="minorHAnsi" w:hAnsiTheme="minorHAnsi" w:cstheme="minorHAnsi"/>
          <w:b/>
          <w:bCs/>
          <w:i/>
          <w:iCs/>
          <w:color w:val="auto"/>
          <w:szCs w:val="24"/>
        </w:rPr>
        <w:t>per</w:t>
      </w:r>
      <w:proofErr w:type="gramEnd"/>
      <w:r w:rsidRPr="00A76DE2">
        <w:rPr>
          <w:rFonts w:asciiTheme="minorHAnsi" w:hAnsiTheme="minorHAnsi" w:cstheme="minorHAnsi"/>
          <w:b/>
          <w:bCs/>
          <w:i/>
          <w:iCs/>
          <w:color w:val="auto"/>
          <w:szCs w:val="24"/>
        </w:rPr>
        <w:t xml:space="preserve"> gli operatori economici ammessi al concordato preventivo con continuità aziendale di cui all'art. 186-bis del R.D. 16 marzo 1942, n. 267]</w:t>
      </w:r>
      <w:r w:rsidRPr="00A76DE2">
        <w:rPr>
          <w:rFonts w:asciiTheme="minorHAnsi" w:hAnsiTheme="minorHAnsi" w:cstheme="minorHAnsi"/>
          <w:color w:val="auto"/>
          <w:szCs w:val="24"/>
          <w:lang w:bidi="it-IT"/>
        </w:rPr>
        <w:t>,</w:t>
      </w:r>
    </w:p>
    <w:p w:rsidR="00AB6131" w:rsidRPr="00A76DE2" w:rsidRDefault="00AB6131" w:rsidP="00F065B5">
      <w:pPr>
        <w:pStyle w:val="Paragrafoelenco1"/>
        <w:spacing w:before="60" w:after="60" w:line="276" w:lineRule="auto"/>
        <w:ind w:left="0"/>
        <w:jc w:val="both"/>
        <w:rPr>
          <w:rFonts w:asciiTheme="minorHAnsi" w:hAnsiTheme="minorHAnsi" w:cstheme="minorHAnsi"/>
          <w:color w:val="auto"/>
          <w:szCs w:val="24"/>
        </w:rPr>
      </w:pPr>
    </w:p>
    <w:p w:rsidR="00EF78D3" w:rsidRPr="00A76DE2" w:rsidRDefault="00EF78D3" w:rsidP="00EF78D3">
      <w:pPr>
        <w:pStyle w:val="Paragrafoelenco1"/>
        <w:ind w:left="426"/>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ad</w:t>
      </w:r>
      <w:proofErr w:type="gramEnd"/>
      <w:r w:rsidRPr="00A76DE2">
        <w:rPr>
          <w:rFonts w:asciiTheme="minorHAnsi" w:hAnsiTheme="minorHAnsi" w:cstheme="minorHAnsi"/>
          <w:color w:val="auto"/>
          <w:szCs w:val="24"/>
        </w:rPr>
        <w:t xml:space="preserve"> integrazione di quanto eventualmente dichiarato nella parte III, sez. C, lett. d) del DGUE, che:</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gli</w:t>
      </w:r>
      <w:proofErr w:type="gramEnd"/>
      <w:r w:rsidRPr="00A76DE2">
        <w:rPr>
          <w:rFonts w:asciiTheme="minorHAnsi" w:hAnsiTheme="minorHAnsi" w:cstheme="minorHAnsi"/>
          <w:color w:val="auto"/>
          <w:szCs w:val="24"/>
        </w:rPr>
        <w:t xml:space="preserve"> estremi del provvedimento di ammissione rilasciato dal T</w:t>
      </w:r>
      <w:r w:rsidR="00F55F03">
        <w:rPr>
          <w:rFonts w:asciiTheme="minorHAnsi" w:hAnsiTheme="minorHAnsi" w:cstheme="minorHAnsi"/>
          <w:color w:val="auto"/>
          <w:szCs w:val="24"/>
        </w:rPr>
        <w:t xml:space="preserve">ribunale di ____________ sono i </w:t>
      </w:r>
      <w:r w:rsidRPr="00A76DE2">
        <w:rPr>
          <w:rFonts w:asciiTheme="minorHAnsi" w:hAnsiTheme="minorHAnsi" w:cstheme="minorHAnsi"/>
          <w:color w:val="auto"/>
          <w:szCs w:val="24"/>
        </w:rPr>
        <w:t>seguenti:__________________________________</w:t>
      </w:r>
      <w:r w:rsidR="00F55F03">
        <w:rPr>
          <w:rFonts w:asciiTheme="minorHAnsi" w:hAnsiTheme="minorHAnsi" w:cstheme="minorHAnsi"/>
          <w:color w:val="auto"/>
          <w:szCs w:val="24"/>
        </w:rPr>
        <w:t>_______________________________</w:t>
      </w:r>
      <w:r w:rsidRPr="00A76DE2">
        <w:rPr>
          <w:rFonts w:asciiTheme="minorHAnsi" w:hAnsiTheme="minorHAnsi" w:cstheme="minorHAnsi"/>
          <w:color w:val="auto"/>
          <w:szCs w:val="24"/>
        </w:rPr>
        <w:t>;</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lastRenderedPageBreak/>
        <w:t>gli</w:t>
      </w:r>
      <w:proofErr w:type="gramEnd"/>
      <w:r w:rsidRPr="00A76DE2">
        <w:rPr>
          <w:rFonts w:asciiTheme="minorHAnsi" w:hAnsiTheme="minorHAnsi" w:cstheme="minorHAnsi"/>
          <w:color w:val="auto"/>
          <w:szCs w:val="24"/>
        </w:rPr>
        <w:t xml:space="preserve"> estremi del provvedimento di autorizzazione a partecipare alle gare rilasciato dal giudice delegato sono i seguenti: ________________________________________________________;</w:t>
      </w:r>
    </w:p>
    <w:p w:rsidR="00447F1C" w:rsidRDefault="00447F1C" w:rsidP="00B94E8B">
      <w:pPr>
        <w:pStyle w:val="Paragrafoelenco1"/>
        <w:spacing w:line="360" w:lineRule="auto"/>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b/>
          <w:bCs/>
          <w:i/>
          <w:iCs/>
          <w:color w:val="auto"/>
          <w:szCs w:val="24"/>
        </w:rPr>
      </w:pPr>
      <w:r w:rsidRPr="00A76DE2">
        <w:rPr>
          <w:rFonts w:asciiTheme="minorHAnsi" w:hAnsiTheme="minorHAnsi" w:cstheme="minorHAnsi"/>
          <w:b/>
          <w:bCs/>
          <w:i/>
          <w:iCs/>
          <w:color w:val="auto"/>
          <w:szCs w:val="24"/>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F55F03" w:rsidRDefault="00F55F03" w:rsidP="00EF78D3">
      <w:pPr>
        <w:pStyle w:val="Corpodeltesto22"/>
        <w:shd w:val="clear" w:color="auto" w:fill="auto"/>
        <w:ind w:left="400" w:firstLine="0"/>
        <w:jc w:val="both"/>
        <w:rPr>
          <w:rFonts w:asciiTheme="minorHAnsi" w:hAnsiTheme="minorHAnsi" w:cstheme="minorHAnsi"/>
          <w:sz w:val="24"/>
          <w:szCs w:val="24"/>
          <w:lang w:eastAsia="it-IT" w:bidi="it-IT"/>
        </w:rPr>
      </w:pPr>
    </w:p>
    <w:p w:rsidR="00EF78D3" w:rsidRPr="00A76DE2" w:rsidRDefault="00EF78D3" w:rsidP="00EF78D3">
      <w:pPr>
        <w:pStyle w:val="Corpodeltesto22"/>
        <w:shd w:val="clear" w:color="auto" w:fill="auto"/>
        <w:ind w:left="400" w:firstLine="0"/>
        <w:jc w:val="both"/>
        <w:rPr>
          <w:rFonts w:asciiTheme="minorHAnsi" w:hAnsiTheme="minorHAnsi" w:cstheme="minorHAnsi"/>
          <w:sz w:val="24"/>
          <w:szCs w:val="24"/>
          <w:lang w:eastAsia="it-IT" w:bidi="it-IT"/>
        </w:rPr>
      </w:pPr>
      <w:proofErr w:type="gramStart"/>
      <w:r w:rsidRPr="00A76DE2">
        <w:rPr>
          <w:rFonts w:asciiTheme="minorHAnsi" w:hAnsiTheme="minorHAnsi" w:cstheme="minorHAnsi"/>
          <w:sz w:val="24"/>
          <w:szCs w:val="24"/>
          <w:lang w:eastAsia="it-IT" w:bidi="it-IT"/>
        </w:rPr>
        <w:t>che</w:t>
      </w:r>
      <w:proofErr w:type="gramEnd"/>
      <w:r w:rsidRPr="00A76DE2">
        <w:rPr>
          <w:rFonts w:asciiTheme="minorHAnsi" w:hAnsiTheme="minorHAnsi" w:cstheme="minorHAnsi"/>
          <w:sz w:val="24"/>
          <w:szCs w:val="24"/>
          <w:lang w:eastAsia="it-IT" w:bidi="it-IT"/>
        </w:rPr>
        <w:t>:</w:t>
      </w:r>
    </w:p>
    <w:p w:rsidR="00EF78D3" w:rsidRPr="00A76DE2" w:rsidRDefault="00EF78D3" w:rsidP="00EF78D3">
      <w:pPr>
        <w:pStyle w:val="Corpodeltesto22"/>
        <w:shd w:val="clear" w:color="auto" w:fill="auto"/>
        <w:ind w:firstLine="0"/>
        <w:jc w:val="both"/>
        <w:rPr>
          <w:rFonts w:asciiTheme="minorHAnsi" w:hAnsiTheme="minorHAnsi" w:cstheme="minorHAnsi"/>
          <w:sz w:val="24"/>
          <w:szCs w:val="24"/>
        </w:rPr>
      </w:pPr>
    </w:p>
    <w:p w:rsidR="00EF78D3" w:rsidRPr="00A76DE2" w:rsidRDefault="00EF78D3" w:rsidP="00EF78D3">
      <w:pPr>
        <w:pStyle w:val="Paragrafoelenco1"/>
        <w:numPr>
          <w:ilvl w:val="0"/>
          <w:numId w:val="23"/>
        </w:numPr>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gli</w:t>
      </w:r>
      <w:proofErr w:type="gramEnd"/>
      <w:r w:rsidRPr="00A76DE2">
        <w:rPr>
          <w:rFonts w:asciiTheme="minorHAnsi" w:hAnsiTheme="minorHAnsi" w:cstheme="minorHAnsi"/>
          <w:color w:val="auto"/>
          <w:szCs w:val="24"/>
        </w:rPr>
        <w:t xml:space="preserve"> estremi del deposito della domanda di ammissione sono i seguenti: _______________________;</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il</w:t>
      </w:r>
      <w:proofErr w:type="gramEnd"/>
      <w:r w:rsidRPr="00A76DE2">
        <w:rPr>
          <w:rFonts w:asciiTheme="minorHAnsi" w:hAnsiTheme="minorHAnsi" w:cstheme="minorHAnsi"/>
          <w:color w:val="auto"/>
          <w:szCs w:val="24"/>
        </w:rPr>
        <w:t xml:space="preserve"> provvedimento di autorizzazione a partecipare alle gare rilasciato dal Tribunale di_____________________ sono i seguenti: _____________________;</w:t>
      </w:r>
    </w:p>
    <w:p w:rsidR="00EF78D3" w:rsidRPr="00A76DE2" w:rsidRDefault="00EF78D3" w:rsidP="00EF78D3">
      <w:pPr>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il</w:t>
      </w:r>
      <w:proofErr w:type="gramEnd"/>
      <w:r w:rsidRPr="00A76DE2">
        <w:rPr>
          <w:rFonts w:asciiTheme="minorHAnsi" w:hAnsiTheme="minorHAnsi" w:cstheme="minorHAnsi"/>
          <w:color w:val="auto"/>
          <w:szCs w:val="24"/>
        </w:rPr>
        <w:t xml:space="preserve"> soggetto di cui intende avvalersi, ai sensi dell'articolo 110, comma 4, del Codice, è il seguente: ____________________;</w:t>
      </w:r>
    </w:p>
    <w:p w:rsidR="00506708" w:rsidRPr="00A76DE2" w:rsidRDefault="00506708" w:rsidP="00AB6131">
      <w:pPr>
        <w:pStyle w:val="Paragrafoelenco1"/>
        <w:spacing w:line="360" w:lineRule="auto"/>
        <w:ind w:left="0"/>
        <w:jc w:val="both"/>
        <w:rPr>
          <w:rFonts w:asciiTheme="minorHAnsi" w:hAnsiTheme="minorHAnsi" w:cstheme="minorHAnsi"/>
          <w:color w:val="auto"/>
          <w:szCs w:val="24"/>
        </w:rPr>
      </w:pPr>
    </w:p>
    <w:p w:rsidR="00CA0FE4" w:rsidRPr="00A76DE2" w:rsidRDefault="00CA0FE4" w:rsidP="00EF78D3">
      <w:pPr>
        <w:pStyle w:val="Paragrafoelenco1"/>
        <w:tabs>
          <w:tab w:val="left" w:pos="284"/>
        </w:tabs>
        <w:ind w:left="0"/>
        <w:rPr>
          <w:rFonts w:asciiTheme="minorHAnsi" w:hAnsiTheme="minorHAnsi" w:cstheme="minorHAnsi"/>
          <w:color w:val="auto"/>
          <w:szCs w:val="24"/>
        </w:rPr>
      </w:pPr>
    </w:p>
    <w:p w:rsidR="00622727" w:rsidRPr="00A76DE2" w:rsidRDefault="00622727" w:rsidP="00106303">
      <w:pPr>
        <w:pStyle w:val="Paragrafoelenco1"/>
        <w:numPr>
          <w:ilvl w:val="0"/>
          <w:numId w:val="2"/>
        </w:numPr>
        <w:spacing w:before="60" w:after="60" w:line="276" w:lineRule="auto"/>
        <w:ind w:left="425" w:hanging="425"/>
        <w:jc w:val="both"/>
        <w:rPr>
          <w:rFonts w:asciiTheme="minorHAnsi" w:hAnsiTheme="minorHAnsi" w:cstheme="minorHAnsi"/>
          <w:szCs w:val="24"/>
        </w:rPr>
      </w:pPr>
      <w:r w:rsidRPr="00A76DE2">
        <w:rPr>
          <w:rFonts w:asciiTheme="minorHAnsi" w:hAnsiTheme="minorHAnsi" w:cstheme="minorHAnsi"/>
          <w:b/>
          <w:i/>
          <w:color w:val="auto"/>
          <w:szCs w:val="24"/>
        </w:rPr>
        <w:t>[</w:t>
      </w:r>
      <w:proofErr w:type="gramStart"/>
      <w:r w:rsidRPr="00A76DE2">
        <w:rPr>
          <w:rFonts w:asciiTheme="minorHAnsi" w:hAnsiTheme="minorHAnsi" w:cstheme="minorHAnsi"/>
          <w:b/>
          <w:bCs/>
          <w:i/>
          <w:color w:val="auto"/>
          <w:szCs w:val="24"/>
        </w:rPr>
        <w:t>nel</w:t>
      </w:r>
      <w:proofErr w:type="gramEnd"/>
      <w:r w:rsidRPr="00A76DE2">
        <w:rPr>
          <w:rFonts w:asciiTheme="minorHAnsi" w:hAnsiTheme="minorHAnsi" w:cstheme="minorHAnsi"/>
          <w:b/>
          <w:bCs/>
          <w:i/>
          <w:color w:val="auto"/>
          <w:szCs w:val="24"/>
        </w:rPr>
        <w:t xml:space="preserve"> caso di allegazione all’istanza e/o all’offerta di c</w:t>
      </w:r>
      <w:r w:rsidRPr="00A76DE2">
        <w:rPr>
          <w:rFonts w:asciiTheme="minorHAnsi" w:hAnsiTheme="minorHAnsi" w:cstheme="minorHAnsi"/>
          <w:b/>
          <w:bCs/>
          <w:i/>
          <w:szCs w:val="24"/>
        </w:rPr>
        <w:t>opie conformi di documenti in formato elettronico, nei casi in cui tale modalità di copia sia ammessa</w:t>
      </w:r>
      <w:r w:rsidRPr="00A76DE2">
        <w:rPr>
          <w:rFonts w:asciiTheme="minorHAnsi" w:hAnsiTheme="minorHAnsi" w:cstheme="minorHAnsi"/>
          <w:b/>
          <w:i/>
          <w:szCs w:val="24"/>
        </w:rPr>
        <w:t>]</w:t>
      </w:r>
    </w:p>
    <w:p w:rsidR="009C207E" w:rsidRPr="00A76DE2" w:rsidRDefault="009C207E" w:rsidP="009C207E">
      <w:pPr>
        <w:pStyle w:val="Paragrafoelenco1"/>
        <w:spacing w:before="60" w:after="60" w:line="276" w:lineRule="auto"/>
        <w:ind w:left="0"/>
        <w:jc w:val="both"/>
        <w:rPr>
          <w:rFonts w:asciiTheme="minorHAnsi" w:hAnsiTheme="minorHAnsi" w:cstheme="minorHAnsi"/>
          <w:szCs w:val="24"/>
        </w:rPr>
      </w:pPr>
    </w:p>
    <w:p w:rsidR="00622727" w:rsidRPr="00A76DE2" w:rsidRDefault="00622727" w:rsidP="009C207E">
      <w:pPr>
        <w:pStyle w:val="Paragrafoelenco1"/>
        <w:spacing w:before="60" w:after="60" w:line="276" w:lineRule="auto"/>
        <w:ind w:left="425"/>
        <w:jc w:val="both"/>
        <w:rPr>
          <w:rFonts w:asciiTheme="minorHAnsi" w:hAnsiTheme="minorHAnsi" w:cstheme="minorHAnsi"/>
          <w:szCs w:val="24"/>
        </w:rPr>
      </w:pPr>
      <w:proofErr w:type="gramStart"/>
      <w:r w:rsidRPr="00A76DE2">
        <w:rPr>
          <w:rFonts w:asciiTheme="minorHAnsi" w:hAnsiTheme="minorHAnsi" w:cstheme="minorHAnsi"/>
          <w:bCs/>
          <w:szCs w:val="24"/>
        </w:rPr>
        <w:t>che</w:t>
      </w:r>
      <w:proofErr w:type="gramEnd"/>
      <w:r w:rsidRPr="00A76DE2">
        <w:rPr>
          <w:rFonts w:asciiTheme="minorHAnsi" w:hAnsiTheme="minorHAnsi" w:cstheme="minorHAnsi"/>
          <w:bCs/>
          <w:szCs w:val="24"/>
        </w:rPr>
        <w:t xml:space="preserve"> le copie di tutti i documenti allegati all’offerta </w:t>
      </w:r>
      <w:r w:rsidR="00602A9E" w:rsidRPr="00A76DE2">
        <w:rPr>
          <w:rFonts w:asciiTheme="minorHAnsi" w:hAnsiTheme="minorHAnsi" w:cstheme="minorHAnsi"/>
          <w:bCs/>
          <w:szCs w:val="24"/>
        </w:rPr>
        <w:t xml:space="preserve">telematica </w:t>
      </w:r>
      <w:r w:rsidRPr="00A76DE2">
        <w:rPr>
          <w:rFonts w:asciiTheme="minorHAnsi" w:hAnsiTheme="minorHAnsi" w:cstheme="minorHAnsi"/>
          <w:bCs/>
          <w:szCs w:val="24"/>
        </w:rPr>
        <w:t xml:space="preserve">in formato elettronico sono state formate a norma dell’ art. 22 co 3 del d.lgs. 82/2005 </w:t>
      </w:r>
      <w:r w:rsidRPr="00A76DE2">
        <w:rPr>
          <w:rFonts w:asciiTheme="minorHAnsi" w:hAnsiTheme="minorHAnsi" w:cstheme="minorHAnsi"/>
          <w:bCs/>
          <w:i/>
          <w:szCs w:val="24"/>
        </w:rPr>
        <w:t>(Copie informatiche di documenti analogici)</w:t>
      </w:r>
      <w:r w:rsidRPr="00A76DE2">
        <w:rPr>
          <w:rFonts w:asciiTheme="minorHAnsi" w:hAnsiTheme="minorHAnsi" w:cstheme="minorHAnsi"/>
          <w:bCs/>
          <w:szCs w:val="24"/>
        </w:rPr>
        <w:t xml:space="preserve"> e/o dell’art. 23-bis del d.lgs. 82/2005 </w:t>
      </w:r>
      <w:r w:rsidRPr="00A76DE2">
        <w:rPr>
          <w:rFonts w:asciiTheme="minorHAnsi" w:hAnsiTheme="minorHAnsi" w:cstheme="minorHAnsi"/>
          <w:bCs/>
          <w:i/>
          <w:szCs w:val="24"/>
        </w:rPr>
        <w:t>(Duplicati e copie informatiche di documenti informatici</w:t>
      </w:r>
      <w:r w:rsidRPr="00A76DE2">
        <w:rPr>
          <w:rFonts w:asciiTheme="minorHAnsi" w:hAnsiTheme="minorHAnsi" w:cstheme="minorHAnsi"/>
          <w:bCs/>
          <w:szCs w:val="24"/>
        </w:rPr>
        <w:t>) e ne</w:t>
      </w:r>
      <w:r w:rsidRPr="00A76DE2">
        <w:rPr>
          <w:rFonts w:asciiTheme="minorHAnsi" w:hAnsiTheme="minorHAnsi" w:cstheme="minorHAnsi"/>
          <w:szCs w:val="24"/>
        </w:rPr>
        <w:t>l rispetto delle regole tecniche di cui all’art. 71 del medesimo d.lgs. 82/2005</w:t>
      </w:r>
      <w:r w:rsidRPr="00A76DE2">
        <w:rPr>
          <w:rFonts w:asciiTheme="minorHAnsi" w:hAnsiTheme="minorHAnsi" w:cstheme="minorHAnsi"/>
          <w:bCs/>
          <w:szCs w:val="24"/>
        </w:rPr>
        <w:t>.</w:t>
      </w:r>
    </w:p>
    <w:p w:rsidR="00973900" w:rsidRPr="00A76DE2" w:rsidRDefault="00973900" w:rsidP="00C173A0">
      <w:pPr>
        <w:pStyle w:val="Paragrafoelenco1"/>
        <w:tabs>
          <w:tab w:val="left" w:pos="284"/>
        </w:tabs>
        <w:ind w:left="0"/>
        <w:rPr>
          <w:rFonts w:asciiTheme="minorHAnsi" w:hAnsiTheme="minorHAnsi" w:cstheme="minorHAnsi"/>
          <w:bCs/>
          <w:color w:val="auto"/>
          <w:szCs w:val="24"/>
        </w:rPr>
      </w:pPr>
    </w:p>
    <w:p w:rsidR="00CE619B" w:rsidRDefault="00CE619B" w:rsidP="00CE619B">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E619B" w:rsidRDefault="00CE619B" w:rsidP="00CE619B">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E619B" w:rsidRDefault="00CE619B" w:rsidP="00C173A0">
      <w:pPr>
        <w:jc w:val="center"/>
        <w:rPr>
          <w:rFonts w:asciiTheme="minorHAnsi" w:hAnsiTheme="minorHAnsi" w:cstheme="minorHAnsi"/>
          <w:b/>
          <w:color w:val="auto"/>
          <w:szCs w:val="24"/>
        </w:rPr>
      </w:pPr>
    </w:p>
    <w:p w:rsidR="00CE619B" w:rsidRDefault="00CE619B" w:rsidP="00C173A0">
      <w:pPr>
        <w:jc w:val="center"/>
        <w:rPr>
          <w:rFonts w:asciiTheme="minorHAnsi" w:hAnsiTheme="minorHAnsi" w:cstheme="minorHAnsi"/>
          <w:b/>
          <w:color w:val="auto"/>
          <w:szCs w:val="24"/>
        </w:rPr>
      </w:pPr>
    </w:p>
    <w:p w:rsidR="00C173A0" w:rsidRPr="00A76DE2" w:rsidRDefault="00C173A0" w:rsidP="00C173A0">
      <w:pPr>
        <w:jc w:val="center"/>
        <w:rPr>
          <w:rFonts w:asciiTheme="minorHAnsi" w:hAnsiTheme="minorHAnsi" w:cstheme="minorHAnsi"/>
          <w:b/>
          <w:color w:val="auto"/>
          <w:szCs w:val="24"/>
        </w:rPr>
      </w:pPr>
      <w:r w:rsidRPr="00A76DE2">
        <w:rPr>
          <w:rFonts w:asciiTheme="minorHAnsi" w:hAnsiTheme="minorHAnsi" w:cstheme="minorHAnsi"/>
          <w:b/>
          <w:color w:val="auto"/>
          <w:szCs w:val="24"/>
        </w:rPr>
        <w:t>&gt;&gt;&gt;&gt;&gt; ----------------- PARTE SECONDA ----------------- &lt;&lt;&lt;</w:t>
      </w:r>
      <w:r w:rsidR="00CE781A" w:rsidRPr="00A76DE2">
        <w:rPr>
          <w:rFonts w:asciiTheme="minorHAnsi" w:hAnsiTheme="minorHAnsi" w:cstheme="minorHAnsi"/>
          <w:b/>
          <w:color w:val="auto"/>
          <w:szCs w:val="24"/>
        </w:rPr>
        <w:t>&lt;&lt;</w:t>
      </w:r>
    </w:p>
    <w:p w:rsidR="00E506C4" w:rsidRPr="00063367" w:rsidRDefault="00E506C4" w:rsidP="00E523D5">
      <w:pPr>
        <w:tabs>
          <w:tab w:val="left" w:pos="285"/>
          <w:tab w:val="center" w:pos="4890"/>
        </w:tabs>
        <w:jc w:val="both"/>
        <w:rPr>
          <w:rFonts w:asciiTheme="minorHAnsi" w:hAnsiTheme="minorHAnsi"/>
          <w:i/>
          <w:color w:val="auto"/>
          <w:sz w:val="22"/>
          <w:szCs w:val="22"/>
        </w:rPr>
      </w:pPr>
      <w:bookmarkStart w:id="15" w:name="OLE_LINK11"/>
      <w:bookmarkStart w:id="16" w:name="OLE_LINK10"/>
      <w:bookmarkEnd w:id="15"/>
      <w:bookmarkEnd w:id="16"/>
      <w:r w:rsidRPr="00063367">
        <w:rPr>
          <w:rFonts w:asciiTheme="minorHAnsi" w:hAnsiTheme="minorHAnsi"/>
          <w:i/>
          <w:color w:val="auto"/>
          <w:sz w:val="22"/>
          <w:szCs w:val="22"/>
        </w:rPr>
        <w:t xml:space="preserve">(Riservata a raggruppamenti temporanei, consorzi ordinari, </w:t>
      </w:r>
      <w:r w:rsidR="00E523D5">
        <w:rPr>
          <w:rFonts w:asciiTheme="minorHAnsi" w:hAnsiTheme="minorHAnsi"/>
          <w:i/>
          <w:color w:val="auto"/>
          <w:sz w:val="22"/>
          <w:szCs w:val="22"/>
        </w:rPr>
        <w:t xml:space="preserve">consorzi ex art. 45, </w:t>
      </w:r>
      <w:r w:rsidR="00E523D5" w:rsidRPr="00E523D5">
        <w:rPr>
          <w:rFonts w:asciiTheme="minorHAnsi" w:hAnsiTheme="minorHAnsi"/>
          <w:i/>
          <w:color w:val="auto"/>
          <w:sz w:val="22"/>
          <w:szCs w:val="22"/>
        </w:rPr>
        <w:t>co. 2, lett. b) e c</w:t>
      </w:r>
      <w:r w:rsidR="00E523D5">
        <w:rPr>
          <w:rFonts w:asciiTheme="minorHAnsi" w:hAnsiTheme="minorHAnsi"/>
          <w:i/>
          <w:color w:val="auto"/>
          <w:sz w:val="22"/>
          <w:szCs w:val="22"/>
        </w:rPr>
        <w:t>)</w:t>
      </w:r>
      <w:r w:rsidR="00E523D5" w:rsidRPr="00E523D5">
        <w:rPr>
          <w:rFonts w:asciiTheme="minorHAnsi" w:hAnsiTheme="minorHAnsi"/>
          <w:i/>
          <w:color w:val="auto"/>
          <w:sz w:val="22"/>
          <w:szCs w:val="22"/>
        </w:rPr>
        <w:t xml:space="preserve"> </w:t>
      </w:r>
      <w:r>
        <w:rPr>
          <w:rFonts w:asciiTheme="minorHAnsi" w:hAnsiTheme="minorHAnsi"/>
          <w:i/>
          <w:color w:val="auto"/>
          <w:sz w:val="22"/>
          <w:szCs w:val="22"/>
        </w:rPr>
        <w:t>aggregazioni di rete</w:t>
      </w:r>
      <w:r w:rsidR="00F55F03">
        <w:rPr>
          <w:rFonts w:asciiTheme="minorHAnsi" w:hAnsiTheme="minorHAnsi"/>
          <w:i/>
          <w:color w:val="auto"/>
          <w:sz w:val="22"/>
          <w:szCs w:val="22"/>
        </w:rPr>
        <w:t>; i paragrafi non utilizzati possono essere eliminati</w:t>
      </w:r>
      <w:r w:rsidRPr="00063367">
        <w:rPr>
          <w:rFonts w:asciiTheme="minorHAnsi" w:hAnsiTheme="minorHAnsi"/>
          <w:i/>
          <w:color w:val="auto"/>
          <w:sz w:val="22"/>
          <w:szCs w:val="22"/>
        </w:rPr>
        <w:t>)</w:t>
      </w:r>
    </w:p>
    <w:p w:rsidR="00CA0FE4" w:rsidRDefault="00CA0FE4" w:rsidP="004904E6">
      <w:pPr>
        <w:pStyle w:val="Paragrafoelenco1"/>
        <w:tabs>
          <w:tab w:val="left" w:pos="284"/>
        </w:tabs>
        <w:ind w:left="0"/>
        <w:rPr>
          <w:rFonts w:asciiTheme="minorHAnsi" w:hAnsiTheme="minorHAnsi" w:cstheme="minorHAnsi"/>
          <w:bCs/>
          <w:color w:val="auto"/>
          <w:szCs w:val="24"/>
        </w:rPr>
      </w:pPr>
    </w:p>
    <w:p w:rsidR="00A569A7" w:rsidRDefault="00A569A7" w:rsidP="004904E6">
      <w:pPr>
        <w:pStyle w:val="Paragrafoelenco1"/>
        <w:tabs>
          <w:tab w:val="left" w:pos="284"/>
        </w:tabs>
        <w:ind w:left="0"/>
        <w:rPr>
          <w:rFonts w:asciiTheme="minorHAnsi" w:hAnsiTheme="minorHAnsi" w:cstheme="minorHAnsi"/>
          <w:bCs/>
          <w:color w:val="auto"/>
          <w:szCs w:val="24"/>
        </w:rPr>
      </w:pPr>
    </w:p>
    <w:p w:rsidR="00A36E95" w:rsidRPr="00A76DE2" w:rsidRDefault="00A36E95" w:rsidP="004904E6">
      <w:pPr>
        <w:pStyle w:val="Paragrafoelenco1"/>
        <w:tabs>
          <w:tab w:val="left" w:pos="284"/>
        </w:tabs>
        <w:ind w:left="0"/>
        <w:rPr>
          <w:rFonts w:asciiTheme="minorHAnsi" w:hAnsiTheme="minorHAnsi" w:cstheme="minorHAnsi"/>
          <w:bCs/>
          <w:color w:val="auto"/>
          <w:szCs w:val="24"/>
        </w:rPr>
      </w:pPr>
    </w:p>
    <w:p w:rsidR="00316791" w:rsidRPr="00A76DE2" w:rsidRDefault="00316791" w:rsidP="004904E6">
      <w:pPr>
        <w:pStyle w:val="Paragrafoelenco1"/>
        <w:tabs>
          <w:tab w:val="left" w:pos="284"/>
        </w:tabs>
        <w:ind w:left="0"/>
        <w:rPr>
          <w:rFonts w:asciiTheme="minorHAnsi" w:hAnsiTheme="minorHAnsi" w:cstheme="minorHAnsi"/>
          <w:bCs/>
          <w:color w:val="auto"/>
          <w:szCs w:val="24"/>
        </w:rPr>
      </w:pPr>
    </w:p>
    <w:p w:rsidR="00C173A0" w:rsidRPr="00A76DE2" w:rsidRDefault="00C173A0" w:rsidP="00C32D3B">
      <w:pPr>
        <w:shd w:val="clear" w:color="auto" w:fill="DFDFDF"/>
        <w:ind w:right="51" w:firstLine="284"/>
        <w:jc w:val="both"/>
        <w:rPr>
          <w:rFonts w:asciiTheme="minorHAnsi" w:hAnsiTheme="minorHAnsi" w:cstheme="minorHAnsi"/>
          <w:b/>
          <w:color w:val="auto"/>
          <w:szCs w:val="24"/>
        </w:rPr>
      </w:pPr>
      <w:r w:rsidRPr="00A76DE2">
        <w:rPr>
          <w:rFonts w:asciiTheme="minorHAnsi" w:hAnsiTheme="minorHAnsi" w:cstheme="minorHAnsi"/>
          <w:b/>
          <w:i/>
          <w:caps/>
          <w:color w:val="auto"/>
          <w:szCs w:val="24"/>
        </w:rPr>
        <w:lastRenderedPageBreak/>
        <w:t>(</w:t>
      </w:r>
      <w:r w:rsidR="00EA1723" w:rsidRPr="00A76DE2">
        <w:rPr>
          <w:rFonts w:asciiTheme="minorHAnsi" w:hAnsiTheme="minorHAnsi" w:cstheme="minorHAnsi"/>
          <w:b/>
          <w:i/>
          <w:color w:val="auto"/>
          <w:szCs w:val="24"/>
        </w:rPr>
        <w:t xml:space="preserve">In caso di </w:t>
      </w:r>
      <w:r w:rsidRPr="00A76DE2">
        <w:rPr>
          <w:rFonts w:asciiTheme="minorHAnsi" w:hAnsiTheme="minorHAnsi" w:cstheme="minorHAnsi"/>
          <w:b/>
          <w:i/>
          <w:caps/>
          <w:color w:val="auto"/>
          <w:szCs w:val="24"/>
        </w:rPr>
        <w:t xml:space="preserve">RTI </w:t>
      </w:r>
      <w:r w:rsidR="00EA1723" w:rsidRPr="00A76DE2">
        <w:rPr>
          <w:rFonts w:asciiTheme="minorHAnsi" w:hAnsiTheme="minorHAnsi" w:cstheme="minorHAnsi"/>
          <w:b/>
          <w:i/>
          <w:color w:val="auto"/>
          <w:szCs w:val="24"/>
        </w:rPr>
        <w:t>o</w:t>
      </w:r>
      <w:r w:rsidRPr="00A76DE2">
        <w:rPr>
          <w:rFonts w:asciiTheme="minorHAnsi" w:hAnsiTheme="minorHAnsi" w:cstheme="minorHAnsi"/>
          <w:b/>
          <w:i/>
          <w:caps/>
          <w:color w:val="auto"/>
          <w:szCs w:val="24"/>
        </w:rPr>
        <w:t xml:space="preserve"> </w:t>
      </w:r>
      <w:r w:rsidR="00EA1723" w:rsidRPr="00A76DE2">
        <w:rPr>
          <w:rFonts w:asciiTheme="minorHAnsi" w:hAnsiTheme="minorHAnsi" w:cstheme="minorHAnsi"/>
          <w:b/>
          <w:i/>
          <w:color w:val="auto"/>
          <w:szCs w:val="24"/>
        </w:rPr>
        <w:t>consorzio ordinario</w:t>
      </w:r>
      <w:r w:rsidRPr="00A76DE2">
        <w:rPr>
          <w:rFonts w:asciiTheme="minorHAnsi" w:hAnsiTheme="minorHAnsi" w:cstheme="minorHAnsi"/>
          <w:b/>
          <w:i/>
          <w:caps/>
          <w:color w:val="auto"/>
          <w:szCs w:val="24"/>
        </w:rPr>
        <w:t>)</w:t>
      </w:r>
      <w:r w:rsidR="00A25E79" w:rsidRPr="00A76DE2">
        <w:rPr>
          <w:rFonts w:asciiTheme="minorHAnsi" w:hAnsiTheme="minorHAnsi" w:cstheme="minorHAnsi"/>
          <w:b/>
          <w:i/>
          <w:caps/>
          <w:color w:val="auto"/>
          <w:szCs w:val="24"/>
        </w:rPr>
        <w:t xml:space="preserve"> </w:t>
      </w:r>
      <w:r w:rsidR="004904E6" w:rsidRPr="00A76DE2">
        <w:rPr>
          <w:rFonts w:asciiTheme="minorHAnsi" w:hAnsiTheme="minorHAnsi" w:cstheme="minorHAnsi"/>
          <w:b/>
          <w:i/>
          <w:caps/>
          <w:color w:val="auto"/>
          <w:szCs w:val="24"/>
        </w:rPr>
        <w:t>(</w:t>
      </w:r>
      <w:r w:rsidRPr="00A76DE2">
        <w:rPr>
          <w:rFonts w:asciiTheme="minorHAnsi" w:hAnsiTheme="minorHAnsi" w:cstheme="minorHAnsi"/>
          <w:b/>
          <w:i/>
          <w:caps/>
          <w:color w:val="auto"/>
          <w:szCs w:val="24"/>
        </w:rPr>
        <w:t>*</w:t>
      </w:r>
      <w:r w:rsidR="004904E6" w:rsidRPr="00A76DE2">
        <w:rPr>
          <w:rFonts w:asciiTheme="minorHAnsi" w:hAnsiTheme="minorHAnsi" w:cstheme="minorHAnsi"/>
          <w:b/>
          <w:i/>
          <w:caps/>
          <w:color w:val="auto"/>
          <w:szCs w:val="24"/>
        </w:rPr>
        <w:t>)</w:t>
      </w:r>
    </w:p>
    <w:p w:rsidR="00C173A0" w:rsidRPr="00A76DE2" w:rsidRDefault="001528D7" w:rsidP="00A25E79">
      <w:pPr>
        <w:spacing w:before="60" w:after="60" w:line="276" w:lineRule="auto"/>
        <w:jc w:val="both"/>
        <w:rPr>
          <w:rFonts w:asciiTheme="minorHAnsi" w:hAnsiTheme="minorHAnsi" w:cstheme="minorHAnsi"/>
          <w:b/>
          <w:color w:val="auto"/>
          <w:sz w:val="20"/>
          <w:szCs w:val="24"/>
        </w:rPr>
      </w:pPr>
      <w:r w:rsidRPr="00A76DE2">
        <w:rPr>
          <w:rFonts w:asciiTheme="minorHAnsi" w:hAnsiTheme="minorHAnsi" w:cstheme="minorHAnsi"/>
          <w:b/>
          <w:color w:val="auto"/>
          <w:sz w:val="20"/>
          <w:szCs w:val="24"/>
        </w:rPr>
        <w:t>(*) In caso di RTI/</w:t>
      </w:r>
      <w:r w:rsidR="00C173A0" w:rsidRPr="00A76DE2">
        <w:rPr>
          <w:rFonts w:asciiTheme="minorHAnsi" w:hAnsiTheme="minorHAnsi" w:cstheme="minorHAnsi"/>
          <w:b/>
          <w:color w:val="auto"/>
          <w:sz w:val="20"/>
          <w:szCs w:val="24"/>
        </w:rPr>
        <w:t>cons</w:t>
      </w:r>
      <w:r w:rsidRPr="00A76DE2">
        <w:rPr>
          <w:rFonts w:asciiTheme="minorHAnsi" w:hAnsiTheme="minorHAnsi" w:cstheme="minorHAnsi"/>
          <w:b/>
          <w:color w:val="auto"/>
          <w:sz w:val="20"/>
          <w:szCs w:val="24"/>
        </w:rPr>
        <w:t>orzio ordinario da costituirsi/</w:t>
      </w:r>
      <w:r w:rsidR="00C173A0" w:rsidRPr="00A76DE2">
        <w:rPr>
          <w:rFonts w:asciiTheme="minorHAnsi" w:hAnsiTheme="minorHAnsi" w:cstheme="minorHAnsi"/>
          <w:b/>
          <w:color w:val="auto"/>
          <w:sz w:val="20"/>
          <w:szCs w:val="24"/>
        </w:rPr>
        <w:t xml:space="preserve">costituito ogni impresa raggruppanda/consorzianda raggruppata/consorziata dovrà compilare e </w:t>
      </w:r>
      <w:r w:rsidR="00F30BBC" w:rsidRPr="00A76DE2">
        <w:rPr>
          <w:rFonts w:asciiTheme="minorHAnsi" w:hAnsiTheme="minorHAnsi" w:cstheme="minorHAnsi"/>
          <w:b/>
          <w:color w:val="auto"/>
          <w:sz w:val="20"/>
          <w:szCs w:val="24"/>
        </w:rPr>
        <w:t>firmare digitalmente</w:t>
      </w:r>
      <w:r w:rsidR="00C173A0" w:rsidRPr="00A76DE2">
        <w:rPr>
          <w:rFonts w:asciiTheme="minorHAnsi" w:hAnsiTheme="minorHAnsi" w:cstheme="minorHAnsi"/>
          <w:b/>
          <w:color w:val="auto"/>
          <w:sz w:val="20"/>
          <w:szCs w:val="24"/>
        </w:rPr>
        <w:t xml:space="preserve"> </w:t>
      </w:r>
      <w:r w:rsidR="00F30BBC" w:rsidRPr="00A76DE2">
        <w:rPr>
          <w:rFonts w:asciiTheme="minorHAnsi" w:hAnsiTheme="minorHAnsi" w:cstheme="minorHAnsi"/>
          <w:b/>
          <w:color w:val="auto"/>
          <w:sz w:val="20"/>
          <w:szCs w:val="24"/>
        </w:rPr>
        <w:t>il presente Allegato 1</w:t>
      </w:r>
      <w:r w:rsidR="00C173A0" w:rsidRPr="00A76DE2">
        <w:rPr>
          <w:rFonts w:asciiTheme="minorHAnsi" w:hAnsiTheme="minorHAnsi" w:cstheme="minorHAnsi"/>
          <w:b/>
          <w:color w:val="auto"/>
          <w:sz w:val="20"/>
          <w:szCs w:val="24"/>
        </w:rPr>
        <w:t>.</w:t>
      </w:r>
    </w:p>
    <w:p w:rsidR="00C173A0" w:rsidRDefault="00C173A0" w:rsidP="00783782">
      <w:pPr>
        <w:pStyle w:val="Paragrafoelenco1"/>
        <w:tabs>
          <w:tab w:val="left" w:pos="284"/>
        </w:tabs>
        <w:ind w:left="0"/>
        <w:rPr>
          <w:rFonts w:asciiTheme="minorHAnsi" w:hAnsiTheme="minorHAnsi" w:cstheme="minorHAnsi"/>
          <w:bCs/>
          <w:color w:val="auto"/>
          <w:szCs w:val="24"/>
        </w:rPr>
      </w:pPr>
    </w:p>
    <w:p w:rsidR="00A36E95" w:rsidRDefault="00A36E95" w:rsidP="00783782">
      <w:pPr>
        <w:pStyle w:val="Paragrafoelenco1"/>
        <w:tabs>
          <w:tab w:val="left" w:pos="284"/>
        </w:tabs>
        <w:ind w:left="0"/>
        <w:rPr>
          <w:rFonts w:asciiTheme="minorHAnsi" w:hAnsiTheme="minorHAnsi" w:cstheme="minorHAnsi"/>
          <w:bCs/>
          <w:color w:val="auto"/>
          <w:szCs w:val="24"/>
        </w:rPr>
      </w:pPr>
    </w:p>
    <w:p w:rsidR="00A36E95" w:rsidRPr="00A76DE2" w:rsidRDefault="00A36E95" w:rsidP="00783782">
      <w:pPr>
        <w:pStyle w:val="Paragrafoelenco1"/>
        <w:tabs>
          <w:tab w:val="left" w:pos="284"/>
        </w:tabs>
        <w:ind w:left="0"/>
        <w:rPr>
          <w:rFonts w:asciiTheme="minorHAnsi" w:hAnsiTheme="minorHAnsi" w:cstheme="minorHAnsi"/>
          <w:bCs/>
          <w:color w:val="auto"/>
          <w:szCs w:val="24"/>
        </w:rPr>
      </w:pPr>
    </w:p>
    <w:p w:rsidR="00C173A0" w:rsidRPr="0074661B" w:rsidRDefault="00C173A0" w:rsidP="00B46324">
      <w:pPr>
        <w:pStyle w:val="Corpotesto"/>
        <w:widowControl w:val="0"/>
        <w:numPr>
          <w:ilvl w:val="0"/>
          <w:numId w:val="3"/>
        </w:numPr>
        <w:spacing w:before="60" w:after="60" w:line="276" w:lineRule="auto"/>
        <w:jc w:val="both"/>
        <w:rPr>
          <w:rFonts w:asciiTheme="minorHAnsi" w:hAnsiTheme="minorHAnsi" w:cstheme="minorHAnsi"/>
          <w:b/>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la composizione del raggruppamento (RTI o consorzio ordinario), con indicazione della denominazione degli operatori che lo compongono</w:t>
      </w:r>
      <w:r w:rsidR="0074661B">
        <w:rPr>
          <w:rFonts w:asciiTheme="minorHAnsi" w:hAnsiTheme="minorHAnsi" w:cstheme="minorHAnsi"/>
          <w:color w:val="auto"/>
          <w:szCs w:val="24"/>
        </w:rPr>
        <w:t xml:space="preserve">, </w:t>
      </w:r>
      <w:r w:rsidRPr="00A76DE2">
        <w:rPr>
          <w:rFonts w:asciiTheme="minorHAnsi" w:hAnsiTheme="minorHAnsi" w:cstheme="minorHAnsi"/>
          <w:color w:val="auto"/>
          <w:szCs w:val="24"/>
        </w:rPr>
        <w:t xml:space="preserve">del ruolo assunto </w:t>
      </w:r>
      <w:r w:rsidRPr="00A76DE2">
        <w:rPr>
          <w:rFonts w:asciiTheme="minorHAnsi" w:hAnsiTheme="minorHAnsi" w:cstheme="minorHAnsi"/>
          <w:i/>
          <w:color w:val="auto"/>
          <w:szCs w:val="24"/>
        </w:rPr>
        <w:t>(mandataria/mandanti o capogruppo/consorziate)</w:t>
      </w:r>
      <w:r w:rsidR="0074661B">
        <w:rPr>
          <w:rFonts w:asciiTheme="minorHAnsi" w:hAnsiTheme="minorHAnsi" w:cstheme="minorHAnsi"/>
          <w:i/>
          <w:color w:val="auto"/>
          <w:szCs w:val="24"/>
        </w:rPr>
        <w:t xml:space="preserve"> </w:t>
      </w:r>
      <w:r w:rsidR="0074661B" w:rsidRPr="0074661B">
        <w:rPr>
          <w:rFonts w:asciiTheme="minorHAnsi" w:hAnsiTheme="minorHAnsi" w:cstheme="minorHAnsi"/>
          <w:color w:val="auto"/>
          <w:szCs w:val="24"/>
        </w:rPr>
        <w:t>e</w:t>
      </w:r>
      <w:r w:rsidR="0074661B">
        <w:rPr>
          <w:rFonts w:asciiTheme="minorHAnsi" w:hAnsiTheme="minorHAnsi" w:cstheme="minorHAnsi"/>
          <w:i/>
          <w:color w:val="auto"/>
          <w:szCs w:val="24"/>
        </w:rPr>
        <w:t xml:space="preserve"> </w:t>
      </w:r>
      <w:r w:rsidR="0074661B" w:rsidRPr="0074661B">
        <w:rPr>
          <w:rFonts w:asciiTheme="minorHAnsi" w:hAnsiTheme="minorHAnsi" w:cstheme="minorHAnsi"/>
          <w:color w:val="auto"/>
          <w:szCs w:val="24"/>
        </w:rPr>
        <w:t>del</w:t>
      </w:r>
      <w:r w:rsidR="0074661B" w:rsidRPr="0074661B">
        <w:rPr>
          <w:rFonts w:asciiTheme="minorHAnsi" w:hAnsiTheme="minorHAnsi" w:cs="Calibri"/>
          <w:szCs w:val="24"/>
        </w:rPr>
        <w:t xml:space="preserve">le parti del servizio, ovvero la percentuale in caso di servizi indivisibili, che saranno eseguite dai singoli operatori </w:t>
      </w:r>
      <w:r w:rsidR="0074661B">
        <w:rPr>
          <w:rFonts w:asciiTheme="minorHAnsi" w:hAnsiTheme="minorHAnsi" w:cs="Calibri"/>
          <w:szCs w:val="24"/>
        </w:rPr>
        <w:t>economici riuniti o consorziati</w:t>
      </w:r>
      <w:r w:rsidR="0074661B" w:rsidRPr="0074661B">
        <w:rPr>
          <w:rFonts w:asciiTheme="minorHAnsi" w:hAnsiTheme="minorHAnsi" w:cs="Calibri"/>
          <w:szCs w:val="24"/>
        </w:rPr>
        <w:t xml:space="preserve"> </w:t>
      </w:r>
      <w:r w:rsidRPr="0074661B">
        <w:rPr>
          <w:rFonts w:asciiTheme="minorHAnsi" w:hAnsiTheme="minorHAnsi" w:cstheme="minorHAnsi"/>
          <w:color w:val="auto"/>
          <w:szCs w:val="24"/>
        </w:rPr>
        <w:t>è la seguente:</w:t>
      </w:r>
    </w:p>
    <w:p w:rsidR="00A36E95" w:rsidRDefault="00A36E95" w:rsidP="002A7621">
      <w:pPr>
        <w:pStyle w:val="Corpotesto"/>
        <w:widowControl w:val="0"/>
        <w:spacing w:before="60" w:after="60" w:line="276" w:lineRule="auto"/>
        <w:jc w:val="both"/>
        <w:rPr>
          <w:rFonts w:asciiTheme="minorHAnsi" w:hAnsiTheme="minorHAnsi" w:cstheme="minorHAnsi"/>
          <w:b/>
          <w:color w:val="auto"/>
          <w:szCs w:val="24"/>
        </w:rPr>
      </w:pPr>
    </w:p>
    <w:p w:rsidR="00F55F03" w:rsidRPr="00A76DE2" w:rsidRDefault="00F55F03" w:rsidP="002A7621">
      <w:pPr>
        <w:pStyle w:val="Corpotesto"/>
        <w:widowControl w:val="0"/>
        <w:spacing w:before="60" w:after="60" w:line="276" w:lineRule="auto"/>
        <w:jc w:val="both"/>
        <w:rPr>
          <w:rFonts w:asciiTheme="minorHAnsi" w:hAnsiTheme="minorHAnsi" w:cstheme="minorHAnsi"/>
          <w:b/>
          <w:color w:val="auto"/>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701"/>
        <w:gridCol w:w="1559"/>
        <w:gridCol w:w="2321"/>
      </w:tblGrid>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C173A0" w:rsidRPr="00A76DE2" w:rsidRDefault="0074661B"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S</w:t>
            </w:r>
            <w:r w:rsidR="00C173A0" w:rsidRPr="00A76DE2">
              <w:rPr>
                <w:rFonts w:asciiTheme="minorHAnsi" w:hAnsiTheme="minorHAnsi" w:cstheme="minorHAnsi"/>
                <w:b/>
                <w:color w:val="auto"/>
                <w:szCs w:val="24"/>
              </w:rPr>
              <w:t>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203FA">
            <w:pPr>
              <w:spacing w:line="240" w:lineRule="atLeast"/>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770D7B" w:rsidP="002A7621">
            <w:pPr>
              <w:spacing w:line="240" w:lineRule="atLeast"/>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r w:rsidR="00FC2722" w:rsidRPr="00A76DE2">
              <w:rPr>
                <w:rFonts w:asciiTheme="minorHAnsi" w:hAnsiTheme="minorHAnsi" w:cstheme="minorHAnsi"/>
                <w:b/>
                <w:color w:val="auto"/>
                <w:szCs w:val="24"/>
              </w:rPr>
              <w:t>d</w:t>
            </w:r>
            <w:r w:rsidRPr="00A76DE2">
              <w:rPr>
                <w:rFonts w:asciiTheme="minorHAnsi" w:hAnsiTheme="minorHAnsi" w:cstheme="minorHAnsi"/>
                <w:b/>
                <w:color w:val="auto"/>
                <w:szCs w:val="24"/>
              </w:rPr>
              <w:t>el</w:t>
            </w:r>
            <w:r w:rsidR="00FC2722" w:rsidRPr="00A76DE2">
              <w:rPr>
                <w:rFonts w:asciiTheme="minorHAnsi" w:hAnsiTheme="minorHAnsi" w:cstheme="minorHAnsi"/>
                <w:b/>
                <w:color w:val="auto"/>
                <w:szCs w:val="24"/>
              </w:rPr>
              <w:t xml:space="preserve"> </w:t>
            </w:r>
            <w:r w:rsidR="003203FA" w:rsidRPr="00A76DE2">
              <w:rPr>
                <w:rFonts w:asciiTheme="minorHAnsi" w:hAnsiTheme="minorHAnsi" w:cstheme="minorHAnsi"/>
                <w:b/>
                <w:color w:val="auto"/>
                <w:szCs w:val="24"/>
              </w:rPr>
              <w:t>s</w:t>
            </w:r>
            <w:r w:rsidR="00C173A0" w:rsidRPr="00A76DE2">
              <w:rPr>
                <w:rFonts w:asciiTheme="minorHAnsi" w:hAnsiTheme="minorHAnsi" w:cstheme="minorHAnsi"/>
                <w:b/>
                <w:color w:val="auto"/>
                <w:szCs w:val="24"/>
              </w:rPr>
              <w:t>ervizio</w:t>
            </w:r>
          </w:p>
        </w:tc>
      </w:tr>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jc w:val="center"/>
              <w:rPr>
                <w:rFonts w:asciiTheme="minorHAnsi" w:hAnsiTheme="minorHAnsi" w:cstheme="minorHAnsi"/>
                <w:color w:val="auto"/>
                <w:szCs w:val="24"/>
              </w:rPr>
            </w:pPr>
            <w:r w:rsidRPr="00A76DE2">
              <w:rPr>
                <w:rFonts w:asciiTheme="minorHAnsi" w:hAnsiTheme="minorHAnsi" w:cstheme="minorHAnsi"/>
                <w:color w:val="auto"/>
                <w:szCs w:val="24"/>
              </w:rPr>
              <w:t>MANDATARIA/</w:t>
            </w:r>
          </w:p>
          <w:p w:rsidR="00C173A0" w:rsidRPr="00A76DE2" w:rsidRDefault="00C173A0" w:rsidP="003337E4">
            <w:pPr>
              <w:spacing w:line="240" w:lineRule="atLeast"/>
              <w:jc w:val="center"/>
              <w:rPr>
                <w:rFonts w:asciiTheme="minorHAnsi" w:hAnsiTheme="minorHAnsi" w:cstheme="minorHAnsi"/>
                <w:szCs w:val="24"/>
              </w:rPr>
            </w:pPr>
            <w:r w:rsidRPr="00A76DE2">
              <w:rPr>
                <w:rFonts w:asciiTheme="minorHAnsi" w:hAnsiTheme="minorHAnsi" w:cstheme="minorHAnsi"/>
                <w:color w:val="auto"/>
                <w:szCs w:val="24"/>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203FA">
            <w:pPr>
              <w:snapToGrid w:val="0"/>
              <w:spacing w:line="240" w:lineRule="atLeast"/>
              <w:ind w:right="51"/>
              <w:jc w:val="both"/>
              <w:rPr>
                <w:rFonts w:asciiTheme="minorHAnsi" w:hAnsiTheme="minorHAnsi" w:cstheme="minorHAnsi"/>
                <w:szCs w:val="24"/>
              </w:rPr>
            </w:pPr>
          </w:p>
        </w:tc>
      </w:tr>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color w:val="auto"/>
                <w:szCs w:val="24"/>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203FA">
            <w:pPr>
              <w:snapToGrid w:val="0"/>
              <w:spacing w:line="240" w:lineRule="atLeast"/>
              <w:ind w:right="51"/>
              <w:jc w:val="both"/>
              <w:rPr>
                <w:rFonts w:asciiTheme="minorHAnsi" w:hAnsiTheme="minorHAnsi" w:cstheme="minorHAnsi"/>
                <w:szCs w:val="24"/>
              </w:rPr>
            </w:pPr>
          </w:p>
        </w:tc>
      </w:tr>
    </w:tbl>
    <w:p w:rsidR="0046117B" w:rsidRDefault="0046117B" w:rsidP="00CA0FE4">
      <w:pPr>
        <w:pStyle w:val="Corpotesto"/>
        <w:widowControl w:val="0"/>
        <w:tabs>
          <w:tab w:val="left" w:pos="8885"/>
        </w:tabs>
        <w:jc w:val="both"/>
        <w:rPr>
          <w:rFonts w:asciiTheme="minorHAnsi" w:hAnsiTheme="minorHAnsi" w:cstheme="minorHAnsi"/>
          <w:color w:val="auto"/>
          <w:szCs w:val="24"/>
        </w:rPr>
      </w:pPr>
    </w:p>
    <w:p w:rsidR="00A36E95" w:rsidRPr="00A76DE2" w:rsidRDefault="00A36E95" w:rsidP="00CA0FE4">
      <w:pPr>
        <w:pStyle w:val="Corpotesto"/>
        <w:widowControl w:val="0"/>
        <w:tabs>
          <w:tab w:val="left" w:pos="8885"/>
        </w:tabs>
        <w:jc w:val="both"/>
        <w:rPr>
          <w:rFonts w:asciiTheme="minorHAnsi" w:hAnsiTheme="minorHAnsi" w:cstheme="minorHAnsi"/>
          <w:color w:val="auto"/>
          <w:szCs w:val="24"/>
        </w:rPr>
      </w:pPr>
    </w:p>
    <w:p w:rsidR="00C173A0" w:rsidRPr="00A76DE2" w:rsidRDefault="00C173A0" w:rsidP="00316791">
      <w:pPr>
        <w:pStyle w:val="Corpotesto"/>
        <w:widowControl w:val="0"/>
        <w:spacing w:before="60" w:after="60" w:line="276" w:lineRule="auto"/>
        <w:ind w:left="284"/>
        <w:jc w:val="both"/>
        <w:rPr>
          <w:rFonts w:asciiTheme="minorHAnsi" w:hAnsiTheme="minorHAnsi" w:cstheme="minorHAnsi"/>
          <w:i/>
          <w:color w:val="auto"/>
          <w:szCs w:val="24"/>
        </w:rPr>
      </w:pPr>
      <w:r w:rsidRPr="00A76DE2">
        <w:rPr>
          <w:rFonts w:asciiTheme="minorHAnsi" w:hAnsiTheme="minorHAnsi" w:cstheme="minorHAnsi"/>
          <w:i/>
          <w:color w:val="auto"/>
          <w:szCs w:val="24"/>
        </w:rPr>
        <w:t>N.B.</w:t>
      </w:r>
      <w:r w:rsidR="00B46324" w:rsidRPr="00A76DE2">
        <w:rPr>
          <w:rFonts w:asciiTheme="minorHAnsi" w:hAnsiTheme="minorHAnsi" w:cstheme="minorHAnsi"/>
          <w:i/>
          <w:color w:val="auto"/>
          <w:szCs w:val="24"/>
        </w:rPr>
        <w:t xml:space="preserve"> 1</w:t>
      </w:r>
      <w:r w:rsidRPr="00A76DE2">
        <w:rPr>
          <w:rFonts w:asciiTheme="minorHAnsi" w:hAnsiTheme="minorHAnsi" w:cstheme="minorHAnsi"/>
          <w:i/>
          <w:color w:val="auto"/>
          <w:szCs w:val="24"/>
        </w:rPr>
        <w:t>: I concorrenti devono indicare, ai sensi dell'art. 48, co. 4 del Codice, le parti del servizio</w:t>
      </w:r>
      <w:r w:rsidR="00EB65F0" w:rsidRPr="00A76DE2">
        <w:rPr>
          <w:rFonts w:asciiTheme="minorHAnsi" w:hAnsiTheme="minorHAnsi" w:cstheme="minorHAnsi"/>
          <w:i/>
          <w:color w:val="auto"/>
          <w:szCs w:val="24"/>
        </w:rPr>
        <w:t>,</w:t>
      </w:r>
      <w:r w:rsidRPr="00A76DE2">
        <w:rPr>
          <w:rFonts w:asciiTheme="minorHAnsi" w:hAnsiTheme="minorHAnsi" w:cstheme="minorHAnsi"/>
          <w:i/>
          <w:color w:val="auto"/>
          <w:szCs w:val="24"/>
        </w:rPr>
        <w:t xml:space="preserve"> ovvero le quote percentuali di riparto delle prestazioni </w:t>
      </w:r>
      <w:r w:rsidR="00EB65F0" w:rsidRPr="00A76DE2">
        <w:rPr>
          <w:rFonts w:asciiTheme="minorHAnsi" w:hAnsiTheme="minorHAnsi" w:cstheme="minorHAnsi"/>
          <w:i/>
          <w:color w:val="auto"/>
          <w:szCs w:val="24"/>
        </w:rPr>
        <w:t>in caso di servizi</w:t>
      </w:r>
      <w:r w:rsidR="001B2C89" w:rsidRPr="00A76DE2">
        <w:rPr>
          <w:rFonts w:asciiTheme="minorHAnsi" w:hAnsiTheme="minorHAnsi" w:cstheme="minorHAnsi"/>
          <w:i/>
          <w:color w:val="auto"/>
          <w:szCs w:val="24"/>
        </w:rPr>
        <w:t>o</w:t>
      </w:r>
      <w:r w:rsidR="00FC2722" w:rsidRPr="00A76DE2">
        <w:rPr>
          <w:rFonts w:asciiTheme="minorHAnsi" w:hAnsiTheme="minorHAnsi" w:cstheme="minorHAnsi"/>
          <w:i/>
          <w:color w:val="auto"/>
          <w:szCs w:val="24"/>
        </w:rPr>
        <w:t xml:space="preserve"> </w:t>
      </w:r>
      <w:r w:rsidR="00EB65F0" w:rsidRPr="00A76DE2">
        <w:rPr>
          <w:rFonts w:asciiTheme="minorHAnsi" w:hAnsiTheme="minorHAnsi" w:cstheme="minorHAnsi"/>
          <w:i/>
          <w:color w:val="auto"/>
          <w:szCs w:val="24"/>
        </w:rPr>
        <w:t>indivisibil</w:t>
      </w:r>
      <w:r w:rsidR="009E3D10" w:rsidRPr="00A76DE2">
        <w:rPr>
          <w:rFonts w:asciiTheme="minorHAnsi" w:hAnsiTheme="minorHAnsi" w:cstheme="minorHAnsi"/>
          <w:i/>
          <w:color w:val="auto"/>
          <w:szCs w:val="24"/>
        </w:rPr>
        <w:t>e</w:t>
      </w:r>
      <w:r w:rsidR="00EB65F0" w:rsidRPr="00A76DE2">
        <w:rPr>
          <w:rFonts w:asciiTheme="minorHAnsi" w:hAnsiTheme="minorHAnsi" w:cstheme="minorHAnsi"/>
          <w:i/>
          <w:color w:val="auto"/>
          <w:szCs w:val="24"/>
        </w:rPr>
        <w:t xml:space="preserve">, </w:t>
      </w:r>
      <w:r w:rsidRPr="00A76DE2">
        <w:rPr>
          <w:rFonts w:asciiTheme="minorHAnsi" w:hAnsiTheme="minorHAnsi" w:cstheme="minorHAnsi"/>
          <w:i/>
          <w:color w:val="auto"/>
          <w:szCs w:val="24"/>
        </w:rPr>
        <w:t>che saranno eseguite dai singoli operatori riuniti</w:t>
      </w:r>
      <w:r w:rsidR="009F11AA" w:rsidRPr="00A76DE2">
        <w:rPr>
          <w:rFonts w:asciiTheme="minorHAnsi" w:hAnsiTheme="minorHAnsi" w:cstheme="minorHAnsi"/>
          <w:i/>
          <w:color w:val="auto"/>
          <w:szCs w:val="24"/>
        </w:rPr>
        <w:t>/consorziati</w:t>
      </w:r>
      <w:r w:rsidR="0046117B" w:rsidRPr="00A76DE2">
        <w:rPr>
          <w:rFonts w:asciiTheme="minorHAnsi" w:hAnsiTheme="minorHAnsi" w:cstheme="minorHAnsi"/>
          <w:i/>
          <w:color w:val="auto"/>
          <w:szCs w:val="24"/>
        </w:rPr>
        <w:t>.</w:t>
      </w:r>
    </w:p>
    <w:p w:rsidR="00B46324" w:rsidRPr="00A76DE2" w:rsidRDefault="00B46324" w:rsidP="00316791">
      <w:pPr>
        <w:pStyle w:val="Corpotesto"/>
        <w:widowControl w:val="0"/>
        <w:spacing w:before="60" w:after="60" w:line="276" w:lineRule="auto"/>
        <w:ind w:left="284"/>
        <w:jc w:val="both"/>
        <w:rPr>
          <w:rFonts w:asciiTheme="minorHAnsi" w:hAnsiTheme="minorHAnsi" w:cstheme="minorHAnsi"/>
          <w:i/>
          <w:color w:val="auto"/>
          <w:szCs w:val="24"/>
        </w:rPr>
      </w:pPr>
      <w:r w:rsidRPr="00A76DE2">
        <w:rPr>
          <w:rFonts w:asciiTheme="minorHAnsi" w:hAnsiTheme="minorHAnsi" w:cstheme="minorHAnsi"/>
          <w:i/>
          <w:color w:val="auto"/>
          <w:szCs w:val="24"/>
        </w:rPr>
        <w:t>N.B. 2: si ricorda che la mandataria deve eseguire le prestazioni in misura maggioritaria rispetto alle mandanti.</w:t>
      </w:r>
    </w:p>
    <w:p w:rsidR="00F55F03" w:rsidRDefault="00F55F03" w:rsidP="00A36E95">
      <w:pPr>
        <w:pStyle w:val="Corpotesto"/>
        <w:widowControl w:val="0"/>
        <w:spacing w:before="60" w:after="60" w:line="276" w:lineRule="auto"/>
        <w:jc w:val="both"/>
        <w:rPr>
          <w:rFonts w:asciiTheme="minorHAnsi" w:hAnsiTheme="minorHAnsi" w:cstheme="minorHAnsi"/>
          <w:b/>
          <w:i/>
          <w:color w:val="auto"/>
          <w:szCs w:val="24"/>
        </w:rPr>
      </w:pPr>
    </w:p>
    <w:p w:rsidR="00A36E95" w:rsidRPr="00F55F03" w:rsidRDefault="00A36E95" w:rsidP="00A36E95">
      <w:pPr>
        <w:pStyle w:val="Corpotesto"/>
        <w:widowControl w:val="0"/>
        <w:spacing w:before="60" w:after="60" w:line="276" w:lineRule="auto"/>
        <w:jc w:val="both"/>
        <w:rPr>
          <w:rFonts w:asciiTheme="minorHAnsi" w:hAnsiTheme="minorHAnsi" w:cstheme="minorHAnsi"/>
          <w:b/>
          <w:i/>
          <w:color w:val="auto"/>
          <w:szCs w:val="24"/>
        </w:rPr>
      </w:pPr>
    </w:p>
    <w:p w:rsidR="00C173A0" w:rsidRPr="00A76DE2" w:rsidRDefault="00C173A0" w:rsidP="00A25E79">
      <w:pPr>
        <w:pStyle w:val="Corpotesto"/>
        <w:widowControl w:val="0"/>
        <w:numPr>
          <w:ilvl w:val="0"/>
          <w:numId w:val="3"/>
        </w:numPr>
        <w:spacing w:before="60" w:after="60" w:line="276" w:lineRule="auto"/>
        <w:ind w:left="363" w:hanging="357"/>
        <w:jc w:val="both"/>
        <w:rPr>
          <w:rFonts w:asciiTheme="minorHAnsi" w:hAnsiTheme="minorHAnsi" w:cstheme="minorHAnsi"/>
          <w:b/>
          <w:i/>
          <w:color w:val="auto"/>
          <w:szCs w:val="24"/>
        </w:rPr>
      </w:pPr>
      <w:r w:rsidRPr="00A76DE2">
        <w:rPr>
          <w:rFonts w:asciiTheme="minorHAnsi" w:hAnsiTheme="minorHAnsi" w:cstheme="minorHAnsi"/>
          <w:i/>
          <w:color w:val="auto"/>
          <w:szCs w:val="24"/>
        </w:rPr>
        <w:t>(</w:t>
      </w:r>
      <w:proofErr w:type="gramStart"/>
      <w:r w:rsidRPr="00A76DE2">
        <w:rPr>
          <w:rFonts w:asciiTheme="minorHAnsi" w:hAnsiTheme="minorHAnsi" w:cstheme="minorHAnsi"/>
          <w:i/>
          <w:color w:val="auto"/>
          <w:szCs w:val="24"/>
          <w:u w:val="single"/>
        </w:rPr>
        <w:t>dichiarazione</w:t>
      </w:r>
      <w:proofErr w:type="gramEnd"/>
      <w:r w:rsidRPr="00A76DE2">
        <w:rPr>
          <w:rFonts w:asciiTheme="minorHAnsi" w:hAnsiTheme="minorHAnsi" w:cstheme="minorHAnsi"/>
          <w:i/>
          <w:color w:val="auto"/>
          <w:szCs w:val="24"/>
          <w:u w:val="single"/>
        </w:rPr>
        <w:t xml:space="preserve"> in caso di RTI o consorzio ordinario </w:t>
      </w:r>
      <w:r w:rsidRPr="00A76DE2">
        <w:rPr>
          <w:rFonts w:asciiTheme="minorHAnsi" w:hAnsiTheme="minorHAnsi" w:cstheme="minorHAnsi"/>
          <w:b/>
          <w:i/>
          <w:color w:val="auto"/>
          <w:szCs w:val="24"/>
          <w:u w:val="single"/>
        </w:rPr>
        <w:t>da costituirsi</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di impegnarsi in caso di aggiudicazione a conformarsi a quanto disposto dall’art. 48 co. 8 del Codice, conferendo mandato collettivo speciale con rappresentanza </w:t>
      </w:r>
      <w:r w:rsidR="00553A09" w:rsidRPr="00A76DE2">
        <w:rPr>
          <w:rFonts w:asciiTheme="minorHAnsi" w:hAnsiTheme="minorHAnsi" w:cstheme="minorHAnsi"/>
          <w:color w:val="auto"/>
          <w:szCs w:val="24"/>
        </w:rPr>
        <w:t xml:space="preserve">o funzioni di capogruppo </w:t>
      </w:r>
      <w:r w:rsidR="00973900" w:rsidRPr="00A76DE2">
        <w:rPr>
          <w:rFonts w:asciiTheme="minorHAnsi" w:hAnsiTheme="minorHAnsi" w:cstheme="minorHAnsi"/>
          <w:color w:val="auto"/>
          <w:szCs w:val="24"/>
        </w:rPr>
        <w:t>all’operatore economico qualificato nella suindicata tabella mandatario/capogruppo</w:t>
      </w:r>
      <w:r w:rsidRPr="00A76DE2">
        <w:rPr>
          <w:rFonts w:asciiTheme="minorHAnsi" w:hAnsiTheme="minorHAnsi" w:cstheme="minorHAnsi"/>
          <w:color w:val="auto"/>
          <w:szCs w:val="24"/>
        </w:rPr>
        <w:t xml:space="preserve">, </w:t>
      </w:r>
      <w:r w:rsidR="00973900" w:rsidRPr="00A76DE2">
        <w:rPr>
          <w:rFonts w:asciiTheme="minorHAnsi" w:hAnsiTheme="minorHAnsi" w:cstheme="minorHAnsi"/>
          <w:color w:val="auto"/>
          <w:szCs w:val="24"/>
        </w:rPr>
        <w:t xml:space="preserve">il </w:t>
      </w:r>
      <w:r w:rsidRPr="00A76DE2">
        <w:rPr>
          <w:rFonts w:asciiTheme="minorHAnsi" w:hAnsiTheme="minorHAnsi" w:cstheme="minorHAnsi"/>
          <w:color w:val="auto"/>
          <w:szCs w:val="24"/>
        </w:rPr>
        <w:t>quale stipulerà il contratto in nome e per conto delle mandanti/consorziate.</w:t>
      </w:r>
    </w:p>
    <w:p w:rsidR="00EF5BA4" w:rsidRDefault="00EF5BA4" w:rsidP="00B94E8B">
      <w:pPr>
        <w:pStyle w:val="Corpotesto"/>
        <w:widowControl w:val="0"/>
        <w:spacing w:before="60" w:after="60" w:line="276" w:lineRule="auto"/>
        <w:jc w:val="both"/>
        <w:rPr>
          <w:rFonts w:asciiTheme="minorHAnsi" w:hAnsiTheme="minorHAnsi" w:cstheme="minorHAnsi"/>
          <w:color w:val="auto"/>
          <w:szCs w:val="24"/>
        </w:rPr>
      </w:pPr>
    </w:p>
    <w:p w:rsidR="00A36E95" w:rsidRDefault="00A36E95" w:rsidP="00B94E8B">
      <w:pPr>
        <w:pStyle w:val="Corpotesto"/>
        <w:widowControl w:val="0"/>
        <w:spacing w:before="60" w:after="60" w:line="276" w:lineRule="auto"/>
        <w:jc w:val="both"/>
        <w:rPr>
          <w:rFonts w:asciiTheme="minorHAnsi" w:hAnsiTheme="minorHAnsi" w:cstheme="minorHAnsi"/>
          <w:color w:val="auto"/>
          <w:szCs w:val="24"/>
        </w:rPr>
      </w:pPr>
    </w:p>
    <w:p w:rsidR="00A569A7" w:rsidRPr="00A76DE2" w:rsidRDefault="00A569A7" w:rsidP="00B94E8B">
      <w:pPr>
        <w:pStyle w:val="Corpotesto"/>
        <w:widowControl w:val="0"/>
        <w:spacing w:before="60" w:after="60" w:line="276" w:lineRule="auto"/>
        <w:jc w:val="both"/>
        <w:rPr>
          <w:rFonts w:asciiTheme="minorHAnsi" w:hAnsiTheme="minorHAnsi" w:cstheme="minorHAnsi"/>
          <w:color w:val="auto"/>
          <w:szCs w:val="24"/>
        </w:rPr>
      </w:pPr>
    </w:p>
    <w:p w:rsidR="00B46324" w:rsidRDefault="00C173A0" w:rsidP="00B94E8B">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lastRenderedPageBreak/>
        <w:t>(</w:t>
      </w:r>
      <w:proofErr w:type="gramStart"/>
      <w:r w:rsidRPr="00A76DE2">
        <w:rPr>
          <w:rFonts w:asciiTheme="minorHAnsi" w:hAnsiTheme="minorHAnsi" w:cstheme="minorHAnsi"/>
          <w:i/>
          <w:color w:val="auto"/>
          <w:szCs w:val="24"/>
          <w:u w:val="single"/>
        </w:rPr>
        <w:t>dichiarazione</w:t>
      </w:r>
      <w:proofErr w:type="gramEnd"/>
      <w:r w:rsidRPr="00A76DE2">
        <w:rPr>
          <w:rFonts w:asciiTheme="minorHAnsi" w:hAnsiTheme="minorHAnsi" w:cstheme="minorHAnsi"/>
          <w:i/>
          <w:color w:val="auto"/>
          <w:szCs w:val="24"/>
          <w:u w:val="single"/>
        </w:rPr>
        <w:t xml:space="preserve"> in caso di RTI </w:t>
      </w:r>
      <w:r w:rsidRPr="00A76DE2">
        <w:rPr>
          <w:rFonts w:asciiTheme="minorHAnsi" w:hAnsiTheme="minorHAnsi" w:cstheme="minorHAnsi"/>
          <w:b/>
          <w:i/>
          <w:color w:val="auto"/>
          <w:szCs w:val="24"/>
          <w:u w:val="single"/>
        </w:rPr>
        <w:t>costituito</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 mandato______________________________________________________ che si allegano in copia autentica;</w:t>
      </w:r>
    </w:p>
    <w:p w:rsidR="00F55F03" w:rsidRDefault="00F55F03" w:rsidP="00F55F03">
      <w:pPr>
        <w:pStyle w:val="Corpotesto"/>
        <w:widowControl w:val="0"/>
        <w:spacing w:before="60" w:after="60" w:line="276" w:lineRule="auto"/>
        <w:jc w:val="both"/>
        <w:rPr>
          <w:rFonts w:asciiTheme="minorHAnsi" w:hAnsiTheme="minorHAnsi" w:cstheme="minorHAnsi"/>
          <w:color w:val="auto"/>
          <w:szCs w:val="24"/>
        </w:rPr>
      </w:pPr>
    </w:p>
    <w:p w:rsidR="00A36E95" w:rsidRPr="00A76DE2" w:rsidRDefault="00A36E95" w:rsidP="00F55F03">
      <w:pPr>
        <w:pStyle w:val="Corpotesto"/>
        <w:widowControl w:val="0"/>
        <w:spacing w:before="60" w:after="60" w:line="276" w:lineRule="auto"/>
        <w:jc w:val="both"/>
        <w:rPr>
          <w:rFonts w:asciiTheme="minorHAnsi" w:hAnsiTheme="minorHAnsi" w:cstheme="minorHAnsi"/>
          <w:color w:val="auto"/>
          <w:szCs w:val="24"/>
        </w:rPr>
      </w:pPr>
    </w:p>
    <w:p w:rsidR="00C173A0" w:rsidRDefault="00C173A0" w:rsidP="00A25E79">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t>(</w:t>
      </w:r>
      <w:proofErr w:type="gramStart"/>
      <w:r w:rsidRPr="00A76DE2">
        <w:rPr>
          <w:rFonts w:asciiTheme="minorHAnsi" w:hAnsiTheme="minorHAnsi" w:cstheme="minorHAnsi"/>
          <w:i/>
          <w:color w:val="auto"/>
          <w:szCs w:val="24"/>
          <w:u w:val="single"/>
        </w:rPr>
        <w:t>dichiarazione</w:t>
      </w:r>
      <w:proofErr w:type="gramEnd"/>
      <w:r w:rsidRPr="00A76DE2">
        <w:rPr>
          <w:rFonts w:asciiTheme="minorHAnsi" w:hAnsiTheme="minorHAnsi" w:cstheme="minorHAnsi"/>
          <w:i/>
          <w:color w:val="auto"/>
          <w:szCs w:val="24"/>
          <w:u w:val="single"/>
        </w:rPr>
        <w:t xml:space="preserve"> in caso di consorzi ordinari o GEIE già </w:t>
      </w:r>
      <w:r w:rsidRPr="00A76DE2">
        <w:rPr>
          <w:rFonts w:asciiTheme="minorHAnsi" w:hAnsiTheme="minorHAnsi" w:cstheme="minorHAnsi"/>
          <w:b/>
          <w:i/>
          <w:color w:val="auto"/>
          <w:szCs w:val="24"/>
          <w:u w:val="single"/>
        </w:rPr>
        <w:t>costituiti</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dello statuto ________________________________ che </w:t>
      </w:r>
      <w:r w:rsidR="00B94E8B" w:rsidRPr="00A76DE2">
        <w:rPr>
          <w:rFonts w:asciiTheme="minorHAnsi" w:hAnsiTheme="minorHAnsi" w:cstheme="minorHAnsi"/>
          <w:color w:val="auto"/>
          <w:szCs w:val="24"/>
        </w:rPr>
        <w:t>si allegano in copia autentica;</w:t>
      </w:r>
    </w:p>
    <w:p w:rsidR="00E506C4" w:rsidRDefault="00E506C4" w:rsidP="00E506C4">
      <w:pPr>
        <w:rPr>
          <w:rFonts w:asciiTheme="minorHAnsi" w:hAnsiTheme="minorHAnsi" w:cstheme="minorHAnsi"/>
          <w:color w:val="auto"/>
          <w:szCs w:val="24"/>
        </w:rPr>
      </w:pPr>
    </w:p>
    <w:p w:rsidR="00E506C4" w:rsidRPr="00A76DE2" w:rsidRDefault="00E506C4" w:rsidP="00E506C4">
      <w:pPr>
        <w:pStyle w:val="Corpotesto"/>
        <w:widowControl w:val="0"/>
        <w:spacing w:before="60" w:after="60" w:line="276" w:lineRule="auto"/>
        <w:jc w:val="both"/>
        <w:rPr>
          <w:rFonts w:asciiTheme="minorHAnsi" w:hAnsiTheme="minorHAnsi" w:cstheme="minorHAnsi"/>
          <w:color w:val="auto"/>
          <w:szCs w:val="24"/>
        </w:rPr>
      </w:pPr>
    </w:p>
    <w:p w:rsidR="00C173A0" w:rsidRPr="00A76DE2" w:rsidRDefault="00316791" w:rsidP="008B7B85">
      <w:pPr>
        <w:shd w:val="clear" w:color="auto" w:fill="DFDFDF"/>
        <w:ind w:firstLine="284"/>
        <w:jc w:val="both"/>
        <w:rPr>
          <w:rFonts w:asciiTheme="minorHAnsi" w:hAnsiTheme="minorHAnsi" w:cstheme="minorHAnsi"/>
          <w:b/>
          <w:i/>
          <w:color w:val="auto"/>
          <w:szCs w:val="24"/>
        </w:rPr>
      </w:pPr>
      <w:r w:rsidRPr="00A76DE2">
        <w:rPr>
          <w:rFonts w:asciiTheme="minorHAnsi" w:hAnsiTheme="minorHAnsi" w:cstheme="minorHAnsi"/>
          <w:b/>
          <w:i/>
          <w:color w:val="auto"/>
          <w:szCs w:val="24"/>
        </w:rPr>
        <w:t xml:space="preserve"> </w:t>
      </w:r>
      <w:r w:rsidR="00C173A0" w:rsidRPr="00A76DE2">
        <w:rPr>
          <w:rFonts w:asciiTheme="minorHAnsi" w:hAnsiTheme="minorHAnsi" w:cstheme="minorHAnsi"/>
          <w:b/>
          <w:i/>
          <w:color w:val="auto"/>
          <w:szCs w:val="24"/>
        </w:rPr>
        <w:t>(</w:t>
      </w:r>
      <w:r w:rsidR="008B7B85" w:rsidRPr="00A76DE2">
        <w:rPr>
          <w:rFonts w:asciiTheme="minorHAnsi" w:hAnsiTheme="minorHAnsi" w:cstheme="minorHAnsi"/>
          <w:b/>
          <w:i/>
          <w:color w:val="auto"/>
          <w:szCs w:val="24"/>
        </w:rPr>
        <w:t>In</w:t>
      </w:r>
      <w:r w:rsidR="00C173A0" w:rsidRPr="00A76DE2">
        <w:rPr>
          <w:rFonts w:asciiTheme="minorHAnsi" w:hAnsiTheme="minorHAnsi" w:cstheme="minorHAnsi"/>
          <w:b/>
          <w:i/>
          <w:color w:val="auto"/>
          <w:szCs w:val="24"/>
        </w:rPr>
        <w:t xml:space="preserve"> caso di consorzi di cui all'articolo 45, comma 2, lettere b) e c) del Codice</w:t>
      </w:r>
      <w:r w:rsidR="008B7B85" w:rsidRPr="00A76DE2">
        <w:rPr>
          <w:rFonts w:asciiTheme="minorHAnsi" w:hAnsiTheme="minorHAnsi" w:cstheme="minorHAnsi"/>
          <w:b/>
          <w:i/>
          <w:color w:val="auto"/>
          <w:szCs w:val="24"/>
        </w:rPr>
        <w:t xml:space="preserve"> (</w:t>
      </w:r>
      <w:r w:rsidR="00F30BBC" w:rsidRPr="00A76DE2">
        <w:rPr>
          <w:rFonts w:asciiTheme="minorHAnsi" w:hAnsiTheme="minorHAnsi" w:cstheme="minorHAnsi"/>
          <w:b/>
          <w:i/>
          <w:caps/>
          <w:color w:val="auto"/>
          <w:szCs w:val="24"/>
        </w:rPr>
        <w:t>**</w:t>
      </w:r>
      <w:r w:rsidR="008B7B85" w:rsidRPr="00A76DE2">
        <w:rPr>
          <w:rFonts w:asciiTheme="minorHAnsi" w:hAnsiTheme="minorHAnsi" w:cstheme="minorHAnsi"/>
          <w:b/>
          <w:i/>
          <w:caps/>
          <w:color w:val="auto"/>
          <w:szCs w:val="24"/>
        </w:rPr>
        <w:t>)</w:t>
      </w:r>
    </w:p>
    <w:p w:rsidR="00C173A0" w:rsidRPr="00A76DE2" w:rsidRDefault="00BA5783" w:rsidP="00BA5783">
      <w:pPr>
        <w:jc w:val="both"/>
        <w:rPr>
          <w:rFonts w:asciiTheme="minorHAnsi" w:hAnsiTheme="minorHAnsi" w:cstheme="minorHAnsi"/>
          <w:b/>
          <w:color w:val="auto"/>
          <w:sz w:val="20"/>
          <w:szCs w:val="24"/>
        </w:rPr>
      </w:pPr>
      <w:r w:rsidRPr="00A76DE2">
        <w:rPr>
          <w:rFonts w:asciiTheme="minorHAnsi" w:hAnsiTheme="minorHAnsi" w:cstheme="minorHAnsi"/>
          <w:b/>
          <w:caps/>
          <w:color w:val="auto"/>
          <w:sz w:val="20"/>
          <w:szCs w:val="24"/>
        </w:rPr>
        <w:t>(</w:t>
      </w:r>
      <w:r w:rsidR="00F30BBC" w:rsidRPr="00A76DE2">
        <w:rPr>
          <w:rFonts w:asciiTheme="minorHAnsi" w:hAnsiTheme="minorHAnsi" w:cstheme="minorHAnsi"/>
          <w:b/>
          <w:caps/>
          <w:color w:val="auto"/>
          <w:sz w:val="20"/>
          <w:szCs w:val="24"/>
        </w:rPr>
        <w:t>**</w:t>
      </w:r>
      <w:r w:rsidRPr="00A76DE2">
        <w:rPr>
          <w:rFonts w:asciiTheme="minorHAnsi" w:hAnsiTheme="minorHAnsi" w:cstheme="minorHAnsi"/>
          <w:b/>
          <w:caps/>
          <w:color w:val="auto"/>
          <w:sz w:val="20"/>
          <w:szCs w:val="24"/>
        </w:rPr>
        <w:t>)</w:t>
      </w:r>
      <w:r w:rsidRPr="00A76DE2">
        <w:rPr>
          <w:rFonts w:asciiTheme="minorHAnsi" w:hAnsiTheme="minorHAnsi" w:cstheme="minorHAnsi"/>
          <w:sz w:val="20"/>
          <w:szCs w:val="24"/>
        </w:rPr>
        <w:t xml:space="preserve"> </w:t>
      </w:r>
      <w:r w:rsidRPr="00A76DE2">
        <w:rPr>
          <w:rFonts w:asciiTheme="minorHAnsi" w:hAnsiTheme="minorHAnsi" w:cstheme="minorHAnsi"/>
          <w:b/>
          <w:color w:val="auto"/>
          <w:sz w:val="20"/>
          <w:szCs w:val="24"/>
        </w:rPr>
        <w:t>in caso di consorzi</w:t>
      </w:r>
      <w:r w:rsidR="00EA1723" w:rsidRPr="00A76DE2">
        <w:rPr>
          <w:rFonts w:asciiTheme="minorHAnsi" w:hAnsiTheme="minorHAnsi" w:cstheme="minorHAnsi"/>
          <w:b/>
          <w:color w:val="auto"/>
          <w:sz w:val="20"/>
          <w:szCs w:val="24"/>
        </w:rPr>
        <w:t>o</w:t>
      </w:r>
      <w:r w:rsidRPr="00A76DE2">
        <w:rPr>
          <w:rFonts w:asciiTheme="minorHAnsi" w:hAnsiTheme="minorHAnsi" w:cstheme="minorHAnsi"/>
          <w:b/>
          <w:color w:val="auto"/>
          <w:sz w:val="20"/>
          <w:szCs w:val="24"/>
        </w:rPr>
        <w:t xml:space="preserve"> di cui all’art. 45, co. 2, lett. b) e c) il consorzio medesimo e ognuna delle consorziate esecutrici dovrà compilare e firmare digitalmente il presente </w:t>
      </w:r>
      <w:r w:rsidR="00106303" w:rsidRPr="00A76DE2">
        <w:rPr>
          <w:rFonts w:asciiTheme="minorHAnsi" w:hAnsiTheme="minorHAnsi" w:cstheme="minorHAnsi"/>
          <w:b/>
          <w:color w:val="auto"/>
          <w:sz w:val="20"/>
          <w:szCs w:val="24"/>
        </w:rPr>
        <w:t>A</w:t>
      </w:r>
      <w:r w:rsidRPr="00A76DE2">
        <w:rPr>
          <w:rFonts w:asciiTheme="minorHAnsi" w:hAnsiTheme="minorHAnsi" w:cstheme="minorHAnsi"/>
          <w:b/>
          <w:color w:val="auto"/>
          <w:sz w:val="20"/>
          <w:szCs w:val="24"/>
        </w:rPr>
        <w:t>llegato 1.</w:t>
      </w:r>
    </w:p>
    <w:p w:rsidR="008B7B85" w:rsidRPr="00A76DE2" w:rsidRDefault="008B7B85" w:rsidP="00BA5783">
      <w:pPr>
        <w:jc w:val="both"/>
        <w:rPr>
          <w:rFonts w:asciiTheme="minorHAnsi" w:hAnsiTheme="minorHAnsi" w:cstheme="minorHAnsi"/>
          <w:b/>
          <w:color w:val="auto"/>
          <w:szCs w:val="24"/>
        </w:rPr>
      </w:pPr>
    </w:p>
    <w:p w:rsidR="009568CB" w:rsidRPr="00A76DE2" w:rsidRDefault="009568CB" w:rsidP="00BA5783">
      <w:pPr>
        <w:jc w:val="both"/>
        <w:rPr>
          <w:rFonts w:asciiTheme="minorHAnsi" w:hAnsiTheme="minorHAnsi" w:cstheme="minorHAnsi"/>
          <w:b/>
          <w:color w:val="auto"/>
          <w:szCs w:val="24"/>
        </w:rPr>
      </w:pPr>
    </w:p>
    <w:p w:rsidR="00C173A0" w:rsidRPr="00A76DE2" w:rsidRDefault="00C173A0" w:rsidP="00B46324">
      <w:pPr>
        <w:pStyle w:val="Corpodeltesto21"/>
        <w:spacing w:before="60" w:after="60" w:line="276" w:lineRule="auto"/>
        <w:jc w:val="center"/>
        <w:rPr>
          <w:rFonts w:asciiTheme="minorHAnsi" w:hAnsiTheme="minorHAnsi" w:cstheme="minorHAnsi"/>
          <w:b/>
          <w:i/>
          <w:color w:val="auto"/>
          <w:szCs w:val="24"/>
          <w:u w:val="single"/>
        </w:rPr>
      </w:pPr>
      <w:r w:rsidRPr="00A76DE2">
        <w:rPr>
          <w:rFonts w:asciiTheme="minorHAnsi" w:hAnsiTheme="minorHAnsi" w:cstheme="minorHAnsi"/>
          <w:b/>
          <w:i/>
          <w:color w:val="auto"/>
          <w:szCs w:val="24"/>
          <w:u w:val="single"/>
        </w:rPr>
        <w:t xml:space="preserve">Dichiarazioni Consorzio </w:t>
      </w:r>
      <w:r w:rsidR="008B7B85" w:rsidRPr="00A76DE2">
        <w:rPr>
          <w:rFonts w:asciiTheme="minorHAnsi" w:hAnsiTheme="minorHAnsi" w:cstheme="minorHAnsi"/>
          <w:b/>
          <w:i/>
          <w:color w:val="auto"/>
          <w:szCs w:val="24"/>
          <w:u w:val="single"/>
        </w:rPr>
        <w:t>di cui all'articolo 45, comma 2, lettere b) e c)</w:t>
      </w:r>
    </w:p>
    <w:p w:rsidR="00763445" w:rsidRDefault="00763445" w:rsidP="00B46324">
      <w:pPr>
        <w:pStyle w:val="Corpodeltesto21"/>
        <w:spacing w:before="60" w:after="60" w:line="276" w:lineRule="auto"/>
        <w:rPr>
          <w:rFonts w:asciiTheme="minorHAnsi" w:hAnsiTheme="minorHAnsi" w:cstheme="minorHAnsi"/>
          <w:bCs/>
          <w:color w:val="auto"/>
          <w:szCs w:val="24"/>
          <w:u w:val="single"/>
        </w:rPr>
      </w:pPr>
    </w:p>
    <w:p w:rsidR="00A36E95" w:rsidRDefault="00A36E95" w:rsidP="00B46324">
      <w:pPr>
        <w:pStyle w:val="Corpodeltesto21"/>
        <w:spacing w:before="60" w:after="60" w:line="276" w:lineRule="auto"/>
        <w:rPr>
          <w:rFonts w:asciiTheme="minorHAnsi" w:hAnsiTheme="minorHAnsi" w:cstheme="minorHAnsi"/>
          <w:bCs/>
          <w:color w:val="auto"/>
          <w:szCs w:val="24"/>
          <w:u w:val="single"/>
        </w:rPr>
      </w:pPr>
    </w:p>
    <w:p w:rsidR="00A36E95" w:rsidRPr="00A76DE2" w:rsidRDefault="00A36E95" w:rsidP="00B46324">
      <w:pPr>
        <w:pStyle w:val="Corpodeltesto21"/>
        <w:spacing w:before="60" w:after="60" w:line="276" w:lineRule="auto"/>
        <w:rPr>
          <w:rFonts w:asciiTheme="minorHAnsi" w:hAnsiTheme="minorHAnsi" w:cstheme="minorHAnsi"/>
          <w:bCs/>
          <w:color w:val="auto"/>
          <w:szCs w:val="24"/>
          <w:u w:val="single"/>
        </w:rPr>
      </w:pPr>
    </w:p>
    <w:p w:rsidR="00EA1723" w:rsidRPr="00A76DE2" w:rsidRDefault="00C173A0" w:rsidP="00B46324">
      <w:pPr>
        <w:widowControl w:val="0"/>
        <w:numPr>
          <w:ilvl w:val="0"/>
          <w:numId w:val="6"/>
        </w:numPr>
        <w:tabs>
          <w:tab w:val="left" w:pos="284"/>
        </w:tabs>
        <w:spacing w:before="60" w:after="60" w:line="276" w:lineRule="auto"/>
        <w:jc w:val="both"/>
        <w:rPr>
          <w:rFonts w:asciiTheme="minorHAnsi" w:hAnsiTheme="minorHAnsi" w:cstheme="minorHAnsi"/>
          <w:color w:val="auto"/>
          <w:szCs w:val="24"/>
        </w:rPr>
      </w:pPr>
      <w:proofErr w:type="gramStart"/>
      <w:r w:rsidRPr="00A76DE2">
        <w:rPr>
          <w:rFonts w:asciiTheme="minorHAnsi" w:hAnsiTheme="minorHAnsi" w:cstheme="minorHAnsi"/>
          <w:bCs/>
          <w:color w:val="auto"/>
          <w:szCs w:val="24"/>
        </w:rPr>
        <w:t>che</w:t>
      </w:r>
      <w:proofErr w:type="gramEnd"/>
      <w:r w:rsidRPr="00A76DE2">
        <w:rPr>
          <w:rFonts w:asciiTheme="minorHAnsi" w:hAnsiTheme="minorHAnsi" w:cstheme="minorHAnsi"/>
          <w:bCs/>
          <w:color w:val="auto"/>
          <w:szCs w:val="24"/>
        </w:rPr>
        <w:t xml:space="preserve"> il consorzio è costituito dalle seguenti consorziate con indicazione di quelle per conto delle quali partecipa/esecutrici:</w:t>
      </w:r>
    </w:p>
    <w:p w:rsidR="00763445" w:rsidRPr="00A76DE2" w:rsidRDefault="00763445" w:rsidP="00CA0FE4">
      <w:pPr>
        <w:widowControl w:val="0"/>
        <w:tabs>
          <w:tab w:val="left" w:pos="284"/>
        </w:tabs>
        <w:spacing w:before="60" w:after="60" w:line="276" w:lineRule="auto"/>
        <w:jc w:val="both"/>
        <w:rPr>
          <w:rFonts w:asciiTheme="minorHAnsi" w:hAnsiTheme="minorHAnsi" w:cstheme="minorHAnsi"/>
          <w:color w:val="auto"/>
          <w:szCs w:val="24"/>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A76DE2" w:rsidRDefault="00E9560D"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 xml:space="preserve">Barrare per conto delle quali partecipa / esecutrici </w:t>
            </w: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9568CB"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F55F03"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F55F03" w:rsidRPr="00A76DE2" w:rsidRDefault="00F55F03"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F55F03" w:rsidRPr="00A76DE2" w:rsidRDefault="00F55F03"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55F03" w:rsidRPr="00A76DE2" w:rsidRDefault="00F55F03" w:rsidP="00B46324">
            <w:pPr>
              <w:snapToGrid w:val="0"/>
              <w:spacing w:before="60" w:after="60" w:line="276" w:lineRule="auto"/>
              <w:ind w:right="119"/>
              <w:jc w:val="both"/>
              <w:rPr>
                <w:rFonts w:asciiTheme="minorHAnsi" w:hAnsiTheme="minorHAnsi" w:cstheme="minorHAnsi"/>
                <w:szCs w:val="24"/>
              </w:rPr>
            </w:pPr>
          </w:p>
        </w:tc>
      </w:tr>
    </w:tbl>
    <w:p w:rsidR="009568CB" w:rsidRPr="00A76DE2" w:rsidRDefault="009568CB" w:rsidP="00B46324">
      <w:pPr>
        <w:tabs>
          <w:tab w:val="left" w:pos="993"/>
        </w:tabs>
        <w:spacing w:before="60" w:after="60" w:line="276" w:lineRule="auto"/>
        <w:ind w:right="51"/>
        <w:jc w:val="both"/>
        <w:rPr>
          <w:rFonts w:asciiTheme="minorHAnsi" w:hAnsiTheme="minorHAnsi" w:cstheme="minorHAnsi"/>
          <w:color w:val="auto"/>
          <w:szCs w:val="24"/>
        </w:rPr>
      </w:pPr>
      <w:bookmarkStart w:id="17" w:name="OLE_LINK5"/>
      <w:bookmarkStart w:id="18" w:name="OLE_LINK4"/>
      <w:bookmarkEnd w:id="17"/>
      <w:bookmarkEnd w:id="18"/>
    </w:p>
    <w:p w:rsidR="005C075A" w:rsidRDefault="005C075A" w:rsidP="00B46324">
      <w:pPr>
        <w:tabs>
          <w:tab w:val="left" w:pos="993"/>
        </w:tabs>
        <w:spacing w:before="60" w:after="60" w:line="276" w:lineRule="auto"/>
        <w:ind w:right="51"/>
        <w:jc w:val="both"/>
        <w:rPr>
          <w:rFonts w:asciiTheme="minorHAnsi" w:hAnsiTheme="minorHAnsi" w:cstheme="minorHAnsi"/>
          <w:color w:val="auto"/>
          <w:szCs w:val="24"/>
        </w:rPr>
      </w:pPr>
    </w:p>
    <w:p w:rsidR="00A569A7" w:rsidRDefault="00A569A7" w:rsidP="00B46324">
      <w:pPr>
        <w:tabs>
          <w:tab w:val="left" w:pos="993"/>
        </w:tabs>
        <w:spacing w:before="60" w:after="60" w:line="276" w:lineRule="auto"/>
        <w:ind w:right="51"/>
        <w:jc w:val="both"/>
        <w:rPr>
          <w:rFonts w:asciiTheme="minorHAnsi" w:hAnsiTheme="minorHAnsi" w:cstheme="minorHAnsi"/>
          <w:color w:val="auto"/>
          <w:szCs w:val="24"/>
        </w:rPr>
      </w:pPr>
    </w:p>
    <w:p w:rsidR="00AD30BB" w:rsidRPr="00A76DE2" w:rsidRDefault="00AD30BB" w:rsidP="00B46324">
      <w:pPr>
        <w:tabs>
          <w:tab w:val="left" w:pos="993"/>
        </w:tabs>
        <w:spacing w:before="60" w:after="60" w:line="276" w:lineRule="auto"/>
        <w:ind w:right="51"/>
        <w:jc w:val="both"/>
        <w:rPr>
          <w:rFonts w:asciiTheme="minorHAnsi" w:hAnsiTheme="minorHAnsi" w:cstheme="minorHAnsi"/>
          <w:color w:val="auto"/>
          <w:szCs w:val="24"/>
        </w:rPr>
      </w:pPr>
    </w:p>
    <w:p w:rsidR="00C173A0" w:rsidRPr="00A76DE2" w:rsidRDefault="00902134" w:rsidP="00B46324">
      <w:pPr>
        <w:shd w:val="clear" w:color="auto" w:fill="DFDFDF"/>
        <w:spacing w:before="60" w:after="60" w:line="276" w:lineRule="auto"/>
        <w:ind w:right="-1" w:firstLine="284"/>
        <w:jc w:val="both"/>
        <w:rPr>
          <w:rFonts w:asciiTheme="minorHAnsi" w:hAnsiTheme="minorHAnsi" w:cstheme="minorHAnsi"/>
          <w:b/>
          <w:i/>
          <w:color w:val="auto"/>
          <w:szCs w:val="24"/>
        </w:rPr>
      </w:pPr>
      <w:r w:rsidRPr="00A76DE2">
        <w:rPr>
          <w:rFonts w:asciiTheme="minorHAnsi" w:hAnsiTheme="minorHAnsi" w:cstheme="minorHAnsi"/>
          <w:b/>
          <w:i/>
          <w:color w:val="auto"/>
          <w:szCs w:val="24"/>
        </w:rPr>
        <w:lastRenderedPageBreak/>
        <w:t>I</w:t>
      </w:r>
      <w:r w:rsidR="008B7B85" w:rsidRPr="00A76DE2">
        <w:rPr>
          <w:rFonts w:asciiTheme="minorHAnsi" w:hAnsiTheme="minorHAnsi" w:cstheme="minorHAnsi"/>
          <w:b/>
          <w:i/>
          <w:color w:val="auto"/>
          <w:szCs w:val="24"/>
        </w:rPr>
        <w:t xml:space="preserve">n </w:t>
      </w:r>
      <w:r w:rsidR="00C173A0" w:rsidRPr="00A76DE2">
        <w:rPr>
          <w:rFonts w:asciiTheme="minorHAnsi" w:hAnsiTheme="minorHAnsi" w:cstheme="minorHAnsi"/>
          <w:b/>
          <w:i/>
          <w:color w:val="auto"/>
          <w:szCs w:val="24"/>
        </w:rPr>
        <w:t>caso di aggregazioni di imprese aderenti di cui all'articolo 45, co</w:t>
      </w:r>
      <w:r w:rsidR="00EA1723" w:rsidRPr="00A76DE2">
        <w:rPr>
          <w:rFonts w:asciiTheme="minorHAnsi" w:hAnsiTheme="minorHAnsi" w:cstheme="minorHAnsi"/>
          <w:b/>
          <w:i/>
          <w:color w:val="auto"/>
          <w:szCs w:val="24"/>
        </w:rPr>
        <w:t>.</w:t>
      </w:r>
      <w:r w:rsidR="00C173A0" w:rsidRPr="00A76DE2">
        <w:rPr>
          <w:rFonts w:asciiTheme="minorHAnsi" w:hAnsiTheme="minorHAnsi" w:cstheme="minorHAnsi"/>
          <w:b/>
          <w:i/>
          <w:color w:val="auto"/>
          <w:szCs w:val="24"/>
        </w:rPr>
        <w:t xml:space="preserve"> 2, lett</w:t>
      </w:r>
      <w:r w:rsidR="00EA1723" w:rsidRPr="00A76DE2">
        <w:rPr>
          <w:rFonts w:asciiTheme="minorHAnsi" w:hAnsiTheme="minorHAnsi" w:cstheme="minorHAnsi"/>
          <w:b/>
          <w:i/>
          <w:color w:val="auto"/>
          <w:szCs w:val="24"/>
        </w:rPr>
        <w:t>.</w:t>
      </w:r>
      <w:r w:rsidR="00C173A0" w:rsidRPr="00A76DE2">
        <w:rPr>
          <w:rFonts w:asciiTheme="minorHAnsi" w:hAnsiTheme="minorHAnsi" w:cstheme="minorHAnsi"/>
          <w:b/>
          <w:i/>
          <w:color w:val="auto"/>
          <w:szCs w:val="24"/>
        </w:rPr>
        <w:t xml:space="preserve"> f) del Codice</w:t>
      </w:r>
      <w:r w:rsidR="00C173A0" w:rsidRPr="00A76DE2">
        <w:rPr>
          <w:rFonts w:asciiTheme="minorHAnsi" w:hAnsiTheme="minorHAnsi" w:cstheme="minorHAnsi"/>
          <w:i/>
          <w:color w:val="auto"/>
          <w:szCs w:val="24"/>
        </w:rPr>
        <w:t xml:space="preserve"> </w:t>
      </w:r>
      <w:r w:rsidR="008B7B85" w:rsidRPr="00A76DE2">
        <w:rPr>
          <w:rFonts w:asciiTheme="minorHAnsi" w:hAnsiTheme="minorHAnsi" w:cstheme="minorHAnsi"/>
          <w:b/>
          <w:i/>
          <w:color w:val="auto"/>
          <w:szCs w:val="24"/>
        </w:rPr>
        <w:t>(***)</w:t>
      </w:r>
    </w:p>
    <w:p w:rsidR="00C173A0" w:rsidRPr="00A76DE2" w:rsidRDefault="008B7B85" w:rsidP="00B46324">
      <w:pPr>
        <w:spacing w:before="60" w:after="60" w:line="276" w:lineRule="auto"/>
        <w:ind w:right="119"/>
        <w:jc w:val="both"/>
        <w:rPr>
          <w:rFonts w:asciiTheme="minorHAnsi" w:hAnsiTheme="minorHAnsi" w:cstheme="minorHAnsi"/>
          <w:b/>
          <w:color w:val="auto"/>
          <w:sz w:val="20"/>
          <w:szCs w:val="24"/>
        </w:rPr>
      </w:pPr>
      <w:r w:rsidRPr="00A76DE2">
        <w:rPr>
          <w:rFonts w:asciiTheme="minorHAnsi" w:hAnsiTheme="minorHAnsi" w:cstheme="minorHAnsi"/>
          <w:b/>
          <w:color w:val="auto"/>
          <w:sz w:val="20"/>
          <w:szCs w:val="24"/>
        </w:rPr>
        <w:t xml:space="preserve">(***) in caso di aggregazioni di rete l’organo comune, la mandataria e ognuna delle imprese aderenti al contratto di rete che partecipano alla gara dovrà compilare e firmare digitalmente il presente </w:t>
      </w:r>
      <w:r w:rsidR="00B233DE" w:rsidRPr="00A76DE2">
        <w:rPr>
          <w:rFonts w:asciiTheme="minorHAnsi" w:hAnsiTheme="minorHAnsi" w:cstheme="minorHAnsi"/>
          <w:b/>
          <w:color w:val="auto"/>
          <w:sz w:val="20"/>
          <w:szCs w:val="24"/>
        </w:rPr>
        <w:t>A</w:t>
      </w:r>
      <w:r w:rsidRPr="00A76DE2">
        <w:rPr>
          <w:rFonts w:asciiTheme="minorHAnsi" w:hAnsiTheme="minorHAnsi" w:cstheme="minorHAnsi"/>
          <w:b/>
          <w:color w:val="auto"/>
          <w:sz w:val="20"/>
          <w:szCs w:val="24"/>
        </w:rPr>
        <w:t>llegato 1.</w:t>
      </w:r>
    </w:p>
    <w:p w:rsidR="00EA1723" w:rsidRPr="00A76DE2" w:rsidRDefault="00EA1723"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55743A">
      <w:pPr>
        <w:widowControl w:val="0"/>
        <w:numPr>
          <w:ilvl w:val="0"/>
          <w:numId w:val="6"/>
        </w:numPr>
        <w:spacing w:before="60" w:after="60" w:line="276" w:lineRule="auto"/>
        <w:ind w:left="425" w:hanging="425"/>
        <w:jc w:val="both"/>
        <w:rPr>
          <w:rFonts w:asciiTheme="minorHAnsi" w:hAnsiTheme="minorHAnsi" w:cstheme="minorHAnsi"/>
          <w:b/>
          <w:color w:val="auto"/>
          <w:szCs w:val="24"/>
        </w:rPr>
      </w:pPr>
      <w:r w:rsidRPr="00A76DE2">
        <w:rPr>
          <w:rFonts w:asciiTheme="minorHAnsi" w:hAnsiTheme="minorHAnsi" w:cstheme="minorHAnsi"/>
          <w:b/>
          <w:color w:val="auto"/>
          <w:szCs w:val="24"/>
        </w:rPr>
        <w:t>Per le aggregazioni di imprese aderenti al contratto di rete: se la rete è dotata di un organo comune con potere di rappresentanza e soggettività giuridica</w:t>
      </w:r>
    </w:p>
    <w:p w:rsidR="00FF2697" w:rsidRPr="00A76DE2" w:rsidRDefault="00C173A0" w:rsidP="00B46324">
      <w:pPr>
        <w:pStyle w:val="Paragrafoelenco"/>
        <w:numPr>
          <w:ilvl w:val="0"/>
          <w:numId w:val="8"/>
        </w:numPr>
        <w:spacing w:before="60" w:after="60" w:line="276" w:lineRule="auto"/>
        <w:ind w:left="357" w:right="119" w:hanging="357"/>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l’aggregazione concorre per le seguenti imprese e che le parti del servizio, ovvero la percentuale in caso di servizi</w:t>
      </w:r>
      <w:r w:rsidR="00EF5BA4">
        <w:rPr>
          <w:rFonts w:asciiTheme="minorHAnsi" w:hAnsiTheme="minorHAnsi" w:cstheme="minorHAnsi"/>
          <w:color w:val="auto"/>
          <w:szCs w:val="24"/>
        </w:rPr>
        <w:t xml:space="preserve"> </w:t>
      </w:r>
      <w:r w:rsidRPr="00A76DE2">
        <w:rPr>
          <w:rFonts w:asciiTheme="minorHAnsi" w:hAnsiTheme="minorHAnsi" w:cstheme="minorHAnsi"/>
          <w:color w:val="auto"/>
          <w:szCs w:val="24"/>
        </w:rPr>
        <w:t>indivisibil</w:t>
      </w:r>
      <w:r w:rsidR="00CA0FE4" w:rsidRPr="00A76DE2">
        <w:rPr>
          <w:rFonts w:asciiTheme="minorHAnsi" w:hAnsiTheme="minorHAnsi" w:cstheme="minorHAnsi"/>
          <w:color w:val="auto"/>
          <w:szCs w:val="24"/>
        </w:rPr>
        <w:t>i</w:t>
      </w:r>
      <w:r w:rsidRPr="00A76DE2">
        <w:rPr>
          <w:rFonts w:asciiTheme="minorHAnsi" w:hAnsiTheme="minorHAnsi" w:cstheme="minorHAnsi"/>
          <w:color w:val="auto"/>
          <w:szCs w:val="24"/>
        </w:rPr>
        <w:t>, che saranno eseguite dai singoli operatori economici aggregati in rete sono le seguenti:</w:t>
      </w:r>
    </w:p>
    <w:p w:rsidR="009E3D10" w:rsidRPr="00A76DE2" w:rsidRDefault="009E3D10" w:rsidP="00B46324">
      <w:pPr>
        <w:pStyle w:val="Paragrafoelenco"/>
        <w:spacing w:before="60" w:after="60" w:line="276" w:lineRule="auto"/>
        <w:ind w:left="357" w:right="119"/>
        <w:jc w:val="both"/>
        <w:rPr>
          <w:rFonts w:asciiTheme="minorHAnsi" w:hAnsiTheme="minorHAnsi" w:cstheme="minorHAnsi"/>
          <w:color w:val="auto"/>
          <w:szCs w:val="24"/>
        </w:rPr>
      </w:pPr>
    </w:p>
    <w:tbl>
      <w:tblPr>
        <w:tblW w:w="4808" w:type="pct"/>
        <w:tblInd w:w="377" w:type="dxa"/>
        <w:tblCellMar>
          <w:left w:w="93" w:type="dxa"/>
        </w:tblCellMar>
        <w:tblLook w:val="0000" w:firstRow="0" w:lastRow="0" w:firstColumn="0" w:lastColumn="0" w:noHBand="0" w:noVBand="0"/>
      </w:tblPr>
      <w:tblGrid>
        <w:gridCol w:w="2149"/>
        <w:gridCol w:w="2763"/>
        <w:gridCol w:w="1809"/>
        <w:gridCol w:w="2537"/>
      </w:tblGrid>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C173A0" w:rsidRPr="00A76DE2" w:rsidRDefault="00C173A0"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sociale</w:t>
            </w:r>
            <w:proofErr w:type="gramEnd"/>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Pr="00A76DE2" w:rsidRDefault="00503CA2"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p>
          <w:p w:rsidR="00C173A0" w:rsidRPr="00A76DE2" w:rsidRDefault="00CA0FE4"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del</w:t>
            </w:r>
            <w:proofErr w:type="gramEnd"/>
            <w:r w:rsidRPr="00A76DE2">
              <w:rPr>
                <w:rFonts w:asciiTheme="minorHAnsi" w:hAnsiTheme="minorHAnsi" w:cstheme="minorHAnsi"/>
                <w:b/>
                <w:color w:val="auto"/>
                <w:szCs w:val="24"/>
              </w:rPr>
              <w:t xml:space="preserve"> </w:t>
            </w:r>
            <w:r w:rsidR="00C173A0" w:rsidRPr="00A76DE2">
              <w:rPr>
                <w:rFonts w:asciiTheme="minorHAnsi" w:hAnsiTheme="minorHAnsi" w:cstheme="minorHAnsi"/>
                <w:b/>
                <w:color w:val="auto"/>
                <w:szCs w:val="24"/>
              </w:rPr>
              <w:t>servizio</w:t>
            </w:r>
          </w:p>
        </w:tc>
      </w:tr>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bl>
    <w:p w:rsidR="00EF5BA4" w:rsidRPr="00EF5BA4" w:rsidRDefault="00EF5BA4" w:rsidP="00EF5BA4">
      <w:pPr>
        <w:widowControl w:val="0"/>
        <w:spacing w:before="60" w:after="60" w:line="276" w:lineRule="auto"/>
        <w:jc w:val="both"/>
        <w:rPr>
          <w:rFonts w:asciiTheme="minorHAnsi" w:hAnsiTheme="minorHAnsi" w:cstheme="minorHAnsi"/>
          <w:b/>
          <w:color w:val="auto"/>
          <w:szCs w:val="24"/>
        </w:rPr>
      </w:pPr>
    </w:p>
    <w:p w:rsidR="00C173A0" w:rsidRPr="00A76DE2" w:rsidRDefault="00C173A0" w:rsidP="00B46324">
      <w:pPr>
        <w:widowControl w:val="0"/>
        <w:numPr>
          <w:ilvl w:val="0"/>
          <w:numId w:val="6"/>
        </w:numPr>
        <w:spacing w:before="60" w:after="60" w:line="276" w:lineRule="auto"/>
        <w:ind w:left="426" w:hanging="426"/>
        <w:jc w:val="both"/>
        <w:rPr>
          <w:rFonts w:asciiTheme="minorHAnsi" w:hAnsiTheme="minorHAnsi" w:cstheme="minorHAnsi"/>
          <w:b/>
          <w:color w:val="auto"/>
          <w:szCs w:val="24"/>
        </w:rPr>
      </w:pPr>
      <w:r w:rsidRPr="00A76DE2">
        <w:rPr>
          <w:rFonts w:asciiTheme="minorHAnsi" w:hAnsiTheme="minorHAnsi" w:cstheme="minorHAnsi"/>
          <w:color w:val="auto"/>
          <w:szCs w:val="24"/>
        </w:rPr>
        <w:t>P</w:t>
      </w:r>
      <w:r w:rsidRPr="00A76DE2">
        <w:rPr>
          <w:rFonts w:asciiTheme="minorHAnsi" w:hAnsiTheme="minorHAnsi" w:cstheme="minorHAnsi"/>
          <w:b/>
          <w:color w:val="auto"/>
          <w:szCs w:val="24"/>
        </w:rPr>
        <w:t>er le aggregazioni di imprese aderenti al contratto di rete: se la rete è dotata di un organo comune con potere di rappresentanza ma è priva di soggettività giuridica</w:t>
      </w:r>
    </w:p>
    <w:p w:rsidR="00C173A0" w:rsidRPr="00A76DE2" w:rsidRDefault="00C173A0" w:rsidP="00B46324">
      <w:pPr>
        <w:pStyle w:val="Paragrafoelenco"/>
        <w:numPr>
          <w:ilvl w:val="0"/>
          <w:numId w:val="10"/>
        </w:numPr>
        <w:spacing w:before="60" w:after="60" w:line="276" w:lineRule="auto"/>
        <w:ind w:left="357" w:right="119" w:hanging="357"/>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le parti del servizio, ovvero la</w:t>
      </w:r>
      <w:r w:rsidR="00EF5BA4">
        <w:rPr>
          <w:rFonts w:asciiTheme="minorHAnsi" w:hAnsiTheme="minorHAnsi" w:cstheme="minorHAnsi"/>
          <w:color w:val="auto"/>
          <w:szCs w:val="24"/>
        </w:rPr>
        <w:t xml:space="preserve"> percentuale in caso di servizi </w:t>
      </w:r>
      <w:r w:rsidRPr="00A76DE2">
        <w:rPr>
          <w:rFonts w:asciiTheme="minorHAnsi" w:hAnsiTheme="minorHAnsi" w:cstheme="minorHAnsi"/>
          <w:color w:val="auto"/>
          <w:szCs w:val="24"/>
        </w:rPr>
        <w:t>indivisibil</w:t>
      </w:r>
      <w:r w:rsidR="00CA0FE4" w:rsidRPr="00A76DE2">
        <w:rPr>
          <w:rFonts w:asciiTheme="minorHAnsi" w:hAnsiTheme="minorHAnsi" w:cstheme="minorHAnsi"/>
          <w:color w:val="auto"/>
          <w:szCs w:val="24"/>
        </w:rPr>
        <w:t>i</w:t>
      </w:r>
      <w:r w:rsidRPr="00A76DE2">
        <w:rPr>
          <w:rFonts w:asciiTheme="minorHAnsi" w:hAnsiTheme="minorHAnsi" w:cstheme="minorHAnsi"/>
          <w:color w:val="auto"/>
          <w:szCs w:val="24"/>
        </w:rPr>
        <w:t>, che saranno eseguite dai singoli operatori economici agg</w:t>
      </w:r>
      <w:r w:rsidR="00D07E1E" w:rsidRPr="00A76DE2">
        <w:rPr>
          <w:rFonts w:asciiTheme="minorHAnsi" w:hAnsiTheme="minorHAnsi" w:cstheme="minorHAnsi"/>
          <w:color w:val="auto"/>
          <w:szCs w:val="24"/>
        </w:rPr>
        <w:t>regati in rete sono le seguenti:</w:t>
      </w:r>
    </w:p>
    <w:p w:rsidR="00D07E1E" w:rsidRPr="00A76DE2" w:rsidRDefault="00D07E1E" w:rsidP="00B46324">
      <w:pPr>
        <w:widowControl w:val="0"/>
        <w:spacing w:before="60" w:after="60" w:line="276" w:lineRule="auto"/>
        <w:jc w:val="both"/>
        <w:rPr>
          <w:rFonts w:asciiTheme="minorHAnsi" w:hAnsiTheme="minorHAnsi" w:cstheme="minorHAnsi"/>
          <w:color w:val="auto"/>
          <w:szCs w:val="24"/>
        </w:rPr>
      </w:pPr>
    </w:p>
    <w:tbl>
      <w:tblPr>
        <w:tblW w:w="4808" w:type="pct"/>
        <w:tblInd w:w="377" w:type="dxa"/>
        <w:tblCellMar>
          <w:left w:w="93" w:type="dxa"/>
        </w:tblCellMar>
        <w:tblLook w:val="0000" w:firstRow="0" w:lastRow="0" w:firstColumn="0" w:lastColumn="0" w:noHBand="0" w:noVBand="0"/>
      </w:tblPr>
      <w:tblGrid>
        <w:gridCol w:w="2149"/>
        <w:gridCol w:w="2763"/>
        <w:gridCol w:w="1809"/>
        <w:gridCol w:w="2537"/>
      </w:tblGrid>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D07E1E" w:rsidRPr="00A76DE2" w:rsidRDefault="00D07E1E"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sociale</w:t>
            </w:r>
            <w:proofErr w:type="gramEnd"/>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A76DE2" w:rsidRDefault="00E506C4" w:rsidP="00B46324">
            <w:pPr>
              <w:spacing w:before="60" w:after="60" w:line="276" w:lineRule="auto"/>
              <w:ind w:right="51"/>
              <w:jc w:val="center"/>
              <w:rPr>
                <w:rFonts w:asciiTheme="minorHAnsi" w:hAnsiTheme="minorHAnsi" w:cstheme="minorHAnsi"/>
                <w:b/>
                <w:color w:val="auto"/>
                <w:szCs w:val="24"/>
              </w:rPr>
            </w:pPr>
            <w:r>
              <w:rPr>
                <w:rFonts w:asciiTheme="minorHAnsi" w:hAnsiTheme="minorHAnsi" w:cstheme="minorHAnsi"/>
                <w:b/>
                <w:color w:val="auto"/>
                <w:szCs w:val="24"/>
              </w:rPr>
              <w:t>Parte</w:t>
            </w:r>
          </w:p>
          <w:p w:rsidR="00D07E1E" w:rsidRPr="00A76DE2" w:rsidRDefault="00D07E1E"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del</w:t>
            </w:r>
            <w:proofErr w:type="gramEnd"/>
            <w:r w:rsidRPr="00A76DE2">
              <w:rPr>
                <w:rFonts w:asciiTheme="minorHAnsi" w:hAnsiTheme="minorHAnsi" w:cstheme="minorHAnsi"/>
                <w:b/>
                <w:color w:val="auto"/>
                <w:szCs w:val="24"/>
              </w:rPr>
              <w:t xml:space="preserve"> servizio</w:t>
            </w:r>
          </w:p>
        </w:tc>
      </w:tr>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color w:val="auto"/>
                <w:szCs w:val="24"/>
              </w:rPr>
            </w:pPr>
          </w:p>
          <w:p w:rsidR="00D07E1E" w:rsidRPr="00A76DE2" w:rsidRDefault="00D07E1E"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r>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color w:val="auto"/>
                <w:szCs w:val="24"/>
              </w:rPr>
            </w:pPr>
          </w:p>
          <w:p w:rsidR="00D07E1E" w:rsidRPr="00A76DE2" w:rsidRDefault="00D07E1E"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r>
    </w:tbl>
    <w:p w:rsidR="00D07E1E" w:rsidRPr="00A76DE2" w:rsidRDefault="00D07E1E" w:rsidP="00B46324">
      <w:pPr>
        <w:widowControl w:val="0"/>
        <w:spacing w:before="60" w:after="60" w:line="276" w:lineRule="auto"/>
        <w:jc w:val="both"/>
        <w:rPr>
          <w:rFonts w:asciiTheme="minorHAnsi" w:hAnsiTheme="minorHAnsi" w:cstheme="minorHAnsi"/>
          <w:color w:val="auto"/>
          <w:szCs w:val="24"/>
        </w:rPr>
      </w:pPr>
    </w:p>
    <w:p w:rsidR="00783782" w:rsidRPr="00A76DE2" w:rsidRDefault="00783782"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B46324">
      <w:pPr>
        <w:widowControl w:val="0"/>
        <w:numPr>
          <w:ilvl w:val="0"/>
          <w:numId w:val="6"/>
        </w:numPr>
        <w:spacing w:before="60" w:after="60" w:line="276" w:lineRule="auto"/>
        <w:ind w:left="426" w:hanging="426"/>
        <w:jc w:val="both"/>
        <w:rPr>
          <w:rFonts w:asciiTheme="minorHAnsi" w:hAnsiTheme="minorHAnsi" w:cstheme="minorHAnsi"/>
          <w:color w:val="auto"/>
          <w:szCs w:val="24"/>
        </w:rPr>
      </w:pPr>
      <w:r w:rsidRPr="00A76DE2">
        <w:rPr>
          <w:rFonts w:asciiTheme="minorHAnsi" w:hAnsiTheme="minorHAnsi" w:cstheme="minorHAnsi"/>
          <w:b/>
          <w:color w:val="auto"/>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76DE2">
        <w:rPr>
          <w:rFonts w:asciiTheme="minorHAnsi" w:hAnsiTheme="minorHAnsi" w:cstheme="minorHAnsi"/>
          <w:color w:val="auto"/>
          <w:szCs w:val="24"/>
        </w:rPr>
        <w:t>:</w:t>
      </w: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lastRenderedPageBreak/>
        <w:t>in</w:t>
      </w:r>
      <w:proofErr w:type="gramEnd"/>
      <w:r w:rsidRPr="00A76DE2">
        <w:rPr>
          <w:rFonts w:asciiTheme="minorHAnsi" w:hAnsiTheme="minorHAnsi" w:cstheme="minorHAnsi"/>
          <w:color w:val="auto"/>
          <w:szCs w:val="24"/>
        </w:rPr>
        <w:t xml:space="preserve"> caso di aggiudicazione, il mandato speciale con rappresentanza o funzioni di capogruppo sarà conferito a _____________; </w:t>
      </w: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in caso di aggiudicazione, si uniformerà alla disciplina vigente in materia di raggruppamenti temporanei;</w:t>
      </w: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theme="minorHAnsi"/>
          <w:kern w:val="0"/>
          <w:szCs w:val="24"/>
        </w:rPr>
      </w:pPr>
      <w:proofErr w:type="gramStart"/>
      <w:r w:rsidRPr="00A76DE2">
        <w:rPr>
          <w:rFonts w:asciiTheme="minorHAnsi" w:eastAsia="Calibri" w:hAnsiTheme="minorHAnsi" w:cstheme="minorHAnsi"/>
          <w:kern w:val="0"/>
          <w:szCs w:val="24"/>
        </w:rPr>
        <w:t>che</w:t>
      </w:r>
      <w:proofErr w:type="gramEnd"/>
      <w:r w:rsidRPr="00A76DE2">
        <w:rPr>
          <w:rFonts w:asciiTheme="minorHAnsi" w:eastAsia="Calibri" w:hAnsiTheme="minorHAnsi" w:cstheme="minorHAnsi"/>
          <w:kern w:val="0"/>
          <w:szCs w:val="24"/>
        </w:rPr>
        <w:t xml:space="preserve"> le parti del servizio, ovvero la </w:t>
      </w:r>
      <w:r w:rsidR="00EF5BA4">
        <w:rPr>
          <w:rFonts w:asciiTheme="minorHAnsi" w:eastAsia="Calibri" w:hAnsiTheme="minorHAnsi" w:cstheme="minorHAnsi"/>
          <w:kern w:val="0"/>
          <w:szCs w:val="24"/>
        </w:rPr>
        <w:t>percentuale in caso di servizi</w:t>
      </w:r>
      <w:r w:rsidRPr="00A76DE2">
        <w:rPr>
          <w:rFonts w:asciiTheme="minorHAnsi" w:eastAsia="Calibri" w:hAnsiTheme="minorHAnsi" w:cstheme="minorHAnsi"/>
          <w:kern w:val="0"/>
          <w:szCs w:val="24"/>
        </w:rPr>
        <w:t xml:space="preserve"> indivisibil</w:t>
      </w:r>
      <w:r w:rsidR="00DF04B8" w:rsidRPr="00A76DE2">
        <w:rPr>
          <w:rFonts w:asciiTheme="minorHAnsi" w:eastAsia="Calibri" w:hAnsiTheme="minorHAnsi" w:cstheme="minorHAnsi"/>
          <w:kern w:val="0"/>
          <w:szCs w:val="24"/>
        </w:rPr>
        <w:t>i</w:t>
      </w:r>
      <w:r w:rsidRPr="00A76DE2">
        <w:rPr>
          <w:rFonts w:asciiTheme="minorHAnsi" w:eastAsia="Calibri" w:hAnsiTheme="minorHAnsi" w:cstheme="minorHAnsi"/>
          <w:kern w:val="0"/>
          <w:szCs w:val="24"/>
        </w:rPr>
        <w:t>, che saranno eseguite dai singoli operatori economici aggregati in rete sono le seguenti:</w:t>
      </w:r>
    </w:p>
    <w:p w:rsidR="00CC39C2" w:rsidRPr="00A76DE2" w:rsidRDefault="00CC39C2" w:rsidP="00B46324">
      <w:pPr>
        <w:spacing w:before="60" w:after="60" w:line="276" w:lineRule="auto"/>
        <w:ind w:right="119"/>
        <w:jc w:val="both"/>
        <w:rPr>
          <w:rFonts w:asciiTheme="minorHAnsi" w:eastAsia="Calibri" w:hAnsiTheme="minorHAnsi" w:cstheme="minorHAnsi"/>
          <w:kern w:val="0"/>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C173A0" w:rsidRPr="00A76DE2" w:rsidRDefault="00C173A0"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sociale</w:t>
            </w:r>
            <w:proofErr w:type="gramEnd"/>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p>
          <w:p w:rsidR="00C173A0" w:rsidRPr="00A76DE2" w:rsidRDefault="00503CA2"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del</w:t>
            </w:r>
            <w:proofErr w:type="gramEnd"/>
            <w:r w:rsidR="00C173A0" w:rsidRPr="00A76DE2">
              <w:rPr>
                <w:rFonts w:asciiTheme="minorHAnsi" w:hAnsiTheme="minorHAnsi" w:cstheme="minorHAnsi"/>
                <w:b/>
                <w:color w:val="auto"/>
                <w:szCs w:val="24"/>
              </w:rPr>
              <w:t xml:space="preserve"> servizio</w:t>
            </w:r>
          </w:p>
        </w:tc>
      </w:tr>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jc w:val="center"/>
              <w:rPr>
                <w:rFonts w:asciiTheme="minorHAnsi" w:hAnsiTheme="minorHAnsi" w:cstheme="minorHAnsi"/>
                <w:color w:val="auto"/>
                <w:szCs w:val="24"/>
              </w:rPr>
            </w:pPr>
            <w:r w:rsidRPr="00A76DE2">
              <w:rPr>
                <w:rFonts w:asciiTheme="minorHAnsi" w:hAnsiTheme="minorHAnsi" w:cstheme="minorHAnsi"/>
                <w:color w:val="auto"/>
                <w:szCs w:val="24"/>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color w:val="auto"/>
                <w:szCs w:val="24"/>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bl>
    <w:p w:rsidR="001D1B4A" w:rsidRPr="00A76DE2" w:rsidRDefault="001D1B4A" w:rsidP="00B46324">
      <w:pPr>
        <w:spacing w:before="60" w:after="60" w:line="276" w:lineRule="auto"/>
        <w:rPr>
          <w:rFonts w:asciiTheme="minorHAnsi" w:hAnsiTheme="minorHAnsi" w:cstheme="minorHAnsi"/>
          <w:i/>
          <w:color w:val="auto"/>
          <w:szCs w:val="24"/>
        </w:rPr>
      </w:pPr>
    </w:p>
    <w:p w:rsidR="00820BE9" w:rsidRPr="00A76DE2" w:rsidRDefault="00820BE9" w:rsidP="00B46324">
      <w:pPr>
        <w:spacing w:before="60" w:after="60" w:line="276" w:lineRule="auto"/>
        <w:rPr>
          <w:rFonts w:asciiTheme="minorHAnsi" w:hAnsiTheme="minorHAnsi" w:cstheme="minorHAnsi"/>
          <w:color w:val="auto"/>
          <w:szCs w:val="24"/>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76DE2" w:rsidTr="003337E4">
        <w:tc>
          <w:tcPr>
            <w:tcW w:w="2093" w:type="dxa"/>
            <w:tcBorders>
              <w:top w:val="single" w:sz="4" w:space="0" w:color="00000A"/>
              <w:left w:val="single" w:sz="4" w:space="0" w:color="00000A"/>
              <w:bottom w:val="single" w:sz="4" w:space="0" w:color="00000A"/>
            </w:tcBorders>
            <w:shd w:val="clear" w:color="auto" w:fill="FFFF00"/>
          </w:tcPr>
          <w:p w:rsidR="00C173A0" w:rsidRPr="00A76DE2" w:rsidRDefault="00C173A0" w:rsidP="00B46324">
            <w:pPr>
              <w:snapToGrid w:val="0"/>
              <w:spacing w:before="60" w:after="60" w:line="276" w:lineRule="auto"/>
              <w:rPr>
                <w:rFonts w:asciiTheme="minorHAnsi" w:hAnsiTheme="minorHAnsi" w:cstheme="minorHAnsi"/>
                <w:b/>
                <w:color w:val="auto"/>
                <w:szCs w:val="24"/>
              </w:rPr>
            </w:pPr>
          </w:p>
          <w:p w:rsidR="00C173A0" w:rsidRPr="00A76DE2" w:rsidRDefault="00C173A0" w:rsidP="00B46324">
            <w:pPr>
              <w:spacing w:before="60" w:after="60" w:line="276" w:lineRule="auto"/>
              <w:rPr>
                <w:rFonts w:asciiTheme="minorHAnsi" w:hAnsiTheme="minorHAnsi" w:cstheme="minorHAnsi"/>
                <w:szCs w:val="24"/>
              </w:rPr>
            </w:pPr>
            <w:r w:rsidRPr="00A76DE2">
              <w:rPr>
                <w:rFonts w:asciiTheme="minorHAnsi" w:hAnsiTheme="minorHAnsi" w:cstheme="minorHAnsi"/>
                <w:b/>
                <w:color w:val="auto"/>
                <w:szCs w:val="24"/>
              </w:rPr>
              <w:t xml:space="preserve">SEZIONE </w:t>
            </w:r>
            <w:r w:rsidR="00CC39C2" w:rsidRPr="00A76DE2">
              <w:rPr>
                <w:rFonts w:asciiTheme="minorHAnsi" w:hAnsiTheme="minorHAnsi" w:cstheme="minorHAnsi"/>
                <w:b/>
                <w:color w:val="auto"/>
                <w:szCs w:val="24"/>
              </w:rPr>
              <w:t>B</w:t>
            </w:r>
          </w:p>
          <w:p w:rsidR="00C173A0" w:rsidRPr="00A76DE2" w:rsidRDefault="00C173A0" w:rsidP="00B46324">
            <w:pPr>
              <w:spacing w:before="60" w:after="60" w:line="276" w:lineRule="auto"/>
              <w:rPr>
                <w:rFonts w:asciiTheme="minorHAnsi" w:hAnsiTheme="minorHAnsi" w:cs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76DE2" w:rsidRDefault="00C173A0" w:rsidP="00B46324">
            <w:pPr>
              <w:snapToGrid w:val="0"/>
              <w:spacing w:before="60" w:after="60" w:line="276" w:lineRule="auto"/>
              <w:jc w:val="center"/>
              <w:rPr>
                <w:rFonts w:asciiTheme="minorHAnsi" w:hAnsiTheme="minorHAnsi" w:cstheme="minorHAnsi"/>
                <w:b/>
                <w:color w:val="auto"/>
                <w:szCs w:val="24"/>
              </w:rPr>
            </w:pPr>
          </w:p>
          <w:p w:rsidR="00C173A0" w:rsidRPr="00A76DE2" w:rsidRDefault="00C173A0" w:rsidP="00B46324">
            <w:pPr>
              <w:spacing w:before="60" w:after="60" w:line="276" w:lineRule="auto"/>
              <w:rPr>
                <w:rFonts w:asciiTheme="minorHAnsi" w:hAnsiTheme="minorHAnsi" w:cstheme="minorHAnsi"/>
                <w:szCs w:val="24"/>
              </w:rPr>
            </w:pPr>
            <w:r w:rsidRPr="00A76DE2">
              <w:rPr>
                <w:rFonts w:asciiTheme="minorHAnsi" w:hAnsiTheme="minorHAnsi" w:cstheme="minorHAnsi"/>
                <w:b/>
                <w:color w:val="auto"/>
                <w:szCs w:val="24"/>
              </w:rPr>
              <w:t>Allegati</w:t>
            </w:r>
          </w:p>
        </w:tc>
      </w:tr>
    </w:tbl>
    <w:p w:rsidR="001D1B4A" w:rsidRPr="00A76DE2" w:rsidRDefault="001D1B4A" w:rsidP="00B46324">
      <w:pPr>
        <w:pStyle w:val="Paragrafoelenco1"/>
        <w:tabs>
          <w:tab w:val="left" w:pos="426"/>
        </w:tabs>
        <w:spacing w:before="60" w:after="60" w:line="276" w:lineRule="auto"/>
        <w:ind w:left="0"/>
        <w:jc w:val="both"/>
        <w:rPr>
          <w:rFonts w:asciiTheme="minorHAnsi" w:hAnsiTheme="minorHAnsi" w:cstheme="minorHAnsi"/>
          <w:color w:val="auto"/>
          <w:szCs w:val="24"/>
        </w:rPr>
      </w:pPr>
    </w:p>
    <w:p w:rsidR="00F55F03" w:rsidRPr="00F55F03" w:rsidRDefault="00F55F03" w:rsidP="00F55F03">
      <w:pPr>
        <w:pStyle w:val="Paragrafoelenco"/>
        <w:numPr>
          <w:ilvl w:val="0"/>
          <w:numId w:val="13"/>
        </w:numPr>
        <w:tabs>
          <w:tab w:val="left" w:pos="426"/>
        </w:tabs>
        <w:spacing w:line="360" w:lineRule="auto"/>
        <w:ind w:left="360"/>
        <w:jc w:val="both"/>
        <w:rPr>
          <w:rFonts w:asciiTheme="minorHAnsi" w:hAnsiTheme="minorHAnsi" w:cstheme="minorHAnsi"/>
          <w:bCs/>
        </w:rPr>
      </w:pPr>
      <w:r w:rsidRPr="00F55F03">
        <w:rPr>
          <w:rFonts w:asciiTheme="minorHAnsi" w:hAnsiTheme="minorHAnsi" w:cstheme="minorHAnsi"/>
        </w:rPr>
        <w:t>ALLEGA la seguente documentazione:</w:t>
      </w:r>
      <w:r w:rsidRPr="00F55F03">
        <w:rPr>
          <w:rStyle w:val="Rimandonotaapidipagina"/>
          <w:rFonts w:asciiTheme="minorHAnsi" w:hAnsiTheme="minorHAnsi" w:cstheme="minorHAnsi"/>
        </w:rPr>
        <w:footnoteReference w:id="4"/>
      </w:r>
      <w:r w:rsidRPr="00F55F03">
        <w:rPr>
          <w:rFonts w:asciiTheme="minorHAnsi" w:hAnsiTheme="minorHAnsi" w:cstheme="minorHAnsi"/>
          <w:bCs/>
        </w:rPr>
        <w:t xml:space="preserve"> </w:t>
      </w:r>
    </w:p>
    <w:p w:rsidR="00F55F03" w:rsidRPr="00F55F03" w:rsidRDefault="00F55F03" w:rsidP="00F55F03">
      <w:pPr>
        <w:pStyle w:val="Corpodeltesto2"/>
        <w:numPr>
          <w:ilvl w:val="0"/>
          <w:numId w:val="27"/>
        </w:numPr>
        <w:tabs>
          <w:tab w:val="left" w:pos="709"/>
        </w:tabs>
        <w:spacing w:after="0" w:line="360" w:lineRule="auto"/>
        <w:ind w:left="709" w:right="51" w:hanging="283"/>
        <w:jc w:val="both"/>
        <w:rPr>
          <w:rFonts w:asciiTheme="minorHAnsi" w:hAnsiTheme="minorHAnsi" w:cstheme="minorHAnsi"/>
          <w:iCs/>
        </w:rPr>
      </w:pPr>
      <w:r w:rsidRPr="00F55F03">
        <w:rPr>
          <w:rFonts w:asciiTheme="minorHAnsi" w:hAnsiTheme="minorHAnsi" w:cstheme="minorHAnsi"/>
          <w:iCs/>
        </w:rPr>
        <w:t xml:space="preserve">Dichiarazioni rese e firmate digitalmente </w:t>
      </w:r>
      <w:r>
        <w:rPr>
          <w:rFonts w:asciiTheme="minorHAnsi" w:hAnsiTheme="minorHAnsi" w:cstheme="minorHAnsi"/>
          <w:iCs/>
        </w:rPr>
        <w:t xml:space="preserve">dall’operatore economico </w:t>
      </w:r>
      <w:r w:rsidRPr="00F55F03">
        <w:rPr>
          <w:rFonts w:asciiTheme="minorHAnsi" w:hAnsiTheme="minorHAnsi" w:cstheme="minorHAnsi"/>
          <w:iCs/>
        </w:rPr>
        <w:t>ausiliari</w:t>
      </w:r>
      <w:r>
        <w:rPr>
          <w:rFonts w:asciiTheme="minorHAnsi" w:hAnsiTheme="minorHAnsi" w:cstheme="minorHAnsi"/>
          <w:iCs/>
        </w:rPr>
        <w:t>o</w:t>
      </w:r>
      <w:r w:rsidRPr="00F55F03">
        <w:rPr>
          <w:rFonts w:asciiTheme="minorHAnsi" w:hAnsiTheme="minorHAnsi" w:cstheme="minorHAnsi"/>
          <w:iCs/>
        </w:rPr>
        <w:t xml:space="preserve"> (</w:t>
      </w:r>
      <w:r>
        <w:rPr>
          <w:rFonts w:asciiTheme="minorHAnsi" w:hAnsiTheme="minorHAnsi" w:cstheme="minorHAnsi"/>
          <w:iCs/>
        </w:rPr>
        <w:t xml:space="preserve">allegato </w:t>
      </w:r>
      <w:r w:rsidRPr="00F55F03">
        <w:rPr>
          <w:rFonts w:asciiTheme="minorHAnsi" w:hAnsiTheme="minorHAnsi" w:cstheme="minorHAnsi"/>
          <w:iCs/>
        </w:rPr>
        <w:t>2);</w:t>
      </w:r>
    </w:p>
    <w:p w:rsidR="00F55F03" w:rsidRPr="00F55F03" w:rsidRDefault="00F55F03" w:rsidP="00F55F03">
      <w:pPr>
        <w:pStyle w:val="Corpodeltesto2"/>
        <w:numPr>
          <w:ilvl w:val="0"/>
          <w:numId w:val="27"/>
        </w:numPr>
        <w:tabs>
          <w:tab w:val="left" w:pos="709"/>
        </w:tabs>
        <w:spacing w:after="0" w:line="360" w:lineRule="auto"/>
        <w:ind w:left="709" w:right="51" w:hanging="283"/>
        <w:jc w:val="both"/>
        <w:rPr>
          <w:rFonts w:asciiTheme="minorHAnsi" w:hAnsiTheme="minorHAnsi" w:cstheme="minorHAnsi"/>
          <w:iCs/>
        </w:rPr>
      </w:pPr>
      <w:r w:rsidRPr="00F55F03">
        <w:rPr>
          <w:rFonts w:asciiTheme="minorHAnsi" w:hAnsiTheme="minorHAnsi" w:cstheme="minorHAnsi"/>
          <w:iCs/>
        </w:rPr>
        <w:t xml:space="preserve">Contratto di avvalimento firmato digitalmente dal concorrente e </w:t>
      </w:r>
      <w:r>
        <w:rPr>
          <w:rFonts w:asciiTheme="minorHAnsi" w:hAnsiTheme="minorHAnsi" w:cstheme="minorHAnsi"/>
          <w:iCs/>
        </w:rPr>
        <w:t xml:space="preserve">dall’operatore economico </w:t>
      </w:r>
      <w:r w:rsidRPr="00F55F03">
        <w:rPr>
          <w:rFonts w:asciiTheme="minorHAnsi" w:hAnsiTheme="minorHAnsi" w:cstheme="minorHAnsi"/>
          <w:iCs/>
        </w:rPr>
        <w:t>ausiliari</w:t>
      </w:r>
      <w:r>
        <w:rPr>
          <w:rFonts w:asciiTheme="minorHAnsi" w:hAnsiTheme="minorHAnsi" w:cstheme="minorHAnsi"/>
          <w:iCs/>
        </w:rPr>
        <w:t>o</w:t>
      </w:r>
      <w:r w:rsidRPr="00F55F03">
        <w:rPr>
          <w:rFonts w:asciiTheme="minorHAnsi" w:hAnsiTheme="minorHAnsi" w:cstheme="minorHAnsi"/>
          <w:iCs/>
        </w:rPr>
        <w:t>;</w:t>
      </w:r>
    </w:p>
    <w:p w:rsidR="00F55F03" w:rsidRPr="00F55F03" w:rsidRDefault="00F55F03" w:rsidP="00F55F03">
      <w:pPr>
        <w:pStyle w:val="Corpodeltesto2"/>
        <w:numPr>
          <w:ilvl w:val="0"/>
          <w:numId w:val="27"/>
        </w:numPr>
        <w:tabs>
          <w:tab w:val="left" w:pos="709"/>
        </w:tabs>
        <w:spacing w:after="0" w:line="360" w:lineRule="auto"/>
        <w:ind w:left="709" w:right="51" w:hanging="283"/>
        <w:jc w:val="both"/>
        <w:rPr>
          <w:rFonts w:asciiTheme="minorHAnsi" w:hAnsiTheme="minorHAnsi" w:cstheme="minorHAnsi"/>
          <w:bCs/>
        </w:rPr>
      </w:pPr>
      <w:r w:rsidRPr="00F55F03">
        <w:rPr>
          <w:rFonts w:asciiTheme="minorHAnsi" w:hAnsiTheme="minorHAnsi" w:cstheme="minorHAnsi"/>
          <w:iCs/>
        </w:rPr>
        <w:t>PassOE firmato digitalmente</w:t>
      </w:r>
      <w:r w:rsidRPr="00F55F03">
        <w:rPr>
          <w:rFonts w:asciiTheme="minorHAnsi" w:hAnsiTheme="minorHAnsi" w:cstheme="minorHAnsi"/>
          <w:bCs/>
        </w:rPr>
        <w:t>;</w:t>
      </w:r>
    </w:p>
    <w:p w:rsidR="00F55F03" w:rsidRPr="00F55F03" w:rsidRDefault="00F55F03" w:rsidP="00F55F03">
      <w:pPr>
        <w:pStyle w:val="Corpodeltesto2"/>
        <w:numPr>
          <w:ilvl w:val="0"/>
          <w:numId w:val="27"/>
        </w:numPr>
        <w:tabs>
          <w:tab w:val="left" w:pos="709"/>
        </w:tabs>
        <w:spacing w:after="0" w:line="360" w:lineRule="auto"/>
        <w:ind w:left="709" w:right="51" w:hanging="283"/>
        <w:jc w:val="both"/>
        <w:rPr>
          <w:rFonts w:asciiTheme="minorHAnsi" w:hAnsiTheme="minorHAnsi" w:cstheme="minorHAnsi"/>
          <w:iCs/>
        </w:rPr>
      </w:pPr>
      <w:r w:rsidRPr="00F55F03">
        <w:rPr>
          <w:rFonts w:asciiTheme="minorHAnsi" w:hAnsiTheme="minorHAnsi" w:cstheme="minorHAnsi"/>
          <w:iCs/>
        </w:rPr>
        <w:t>(</w:t>
      </w:r>
      <w:proofErr w:type="gramStart"/>
      <w:r w:rsidRPr="00F55F03">
        <w:rPr>
          <w:rFonts w:asciiTheme="minorHAnsi" w:hAnsiTheme="minorHAnsi" w:cstheme="minorHAnsi"/>
          <w:iCs/>
        </w:rPr>
        <w:t>eventuale</w:t>
      </w:r>
      <w:proofErr w:type="gramEnd"/>
      <w:r w:rsidRPr="00F55F03">
        <w:rPr>
          <w:rFonts w:asciiTheme="minorHAnsi" w:hAnsiTheme="minorHAnsi" w:cstheme="minorHAnsi"/>
          <w:iCs/>
        </w:rPr>
        <w:t xml:space="preserve"> altra documentazione) _____________________________.</w:t>
      </w:r>
    </w:p>
    <w:p w:rsidR="00A569A7" w:rsidRDefault="00A569A7" w:rsidP="00B46324">
      <w:pPr>
        <w:spacing w:before="60" w:after="60" w:line="276" w:lineRule="auto"/>
        <w:jc w:val="both"/>
        <w:rPr>
          <w:rFonts w:asciiTheme="minorHAnsi" w:hAnsiTheme="minorHAnsi" w:cstheme="minorHAnsi"/>
          <w:szCs w:val="24"/>
        </w:rPr>
      </w:pPr>
    </w:p>
    <w:p w:rsidR="00622727" w:rsidRPr="00A76DE2" w:rsidRDefault="00622727" w:rsidP="00B46324">
      <w:pPr>
        <w:spacing w:before="60" w:after="60" w:line="276" w:lineRule="auto"/>
        <w:jc w:val="both"/>
        <w:rPr>
          <w:rFonts w:asciiTheme="minorHAnsi" w:hAnsiTheme="minorHAnsi" w:cstheme="minorHAnsi"/>
          <w:snapToGrid w:val="0"/>
          <w:szCs w:val="24"/>
        </w:rPr>
      </w:pPr>
      <w:r w:rsidRPr="00A76DE2">
        <w:rPr>
          <w:rFonts w:asciiTheme="minorHAnsi" w:hAnsiTheme="minorHAnsi" w:cstheme="minorHAnsi"/>
          <w:szCs w:val="24"/>
        </w:rPr>
        <w:t>Letto, confermato e sottoscritto.                                                               Firmato digitalmente</w:t>
      </w:r>
      <w:r w:rsidRPr="00A76DE2">
        <w:rPr>
          <w:rFonts w:asciiTheme="minorHAnsi" w:hAnsiTheme="minorHAnsi" w:cstheme="minorHAnsi"/>
          <w:snapToGrid w:val="0"/>
          <w:szCs w:val="24"/>
        </w:rPr>
        <w:tab/>
      </w:r>
    </w:p>
    <w:p w:rsidR="00820BE9" w:rsidRDefault="00820BE9" w:rsidP="00B46324">
      <w:pPr>
        <w:spacing w:before="60" w:after="60" w:line="276" w:lineRule="auto"/>
        <w:rPr>
          <w:rFonts w:asciiTheme="minorHAnsi" w:hAnsiTheme="minorHAnsi" w:cstheme="minorHAnsi"/>
          <w:szCs w:val="24"/>
        </w:rPr>
      </w:pPr>
    </w:p>
    <w:p w:rsidR="00783782" w:rsidRPr="00A76DE2" w:rsidRDefault="00783782" w:rsidP="00506708">
      <w:pPr>
        <w:spacing w:before="60" w:after="60" w:line="276" w:lineRule="auto"/>
        <w:jc w:val="both"/>
        <w:rPr>
          <w:rFonts w:asciiTheme="minorHAnsi" w:hAnsiTheme="minorHAnsi" w:cstheme="minorHAnsi"/>
          <w:szCs w:val="24"/>
        </w:rPr>
      </w:pPr>
      <w:r w:rsidRPr="00A76DE2">
        <w:rPr>
          <w:rFonts w:asciiTheme="minorHAnsi" w:hAnsiTheme="minorHAnsi" w:cstheme="minorHAnsi"/>
          <w:b/>
          <w:szCs w:val="24"/>
        </w:rPr>
        <w:t xml:space="preserve">NB: caricare sul portale tutta la documentazione di gara </w:t>
      </w:r>
      <w:r w:rsidR="00820BE9" w:rsidRPr="00A76DE2">
        <w:rPr>
          <w:rFonts w:asciiTheme="minorHAnsi" w:hAnsiTheme="minorHAnsi" w:cstheme="minorHAnsi"/>
          <w:b/>
          <w:szCs w:val="24"/>
        </w:rPr>
        <w:t xml:space="preserve">in formato &lt;&lt; .pdf&gt;&gt; </w:t>
      </w:r>
      <w:r w:rsidRPr="00A76DE2">
        <w:rPr>
          <w:rFonts w:asciiTheme="minorHAnsi" w:hAnsiTheme="minorHAnsi" w:cstheme="minorHAnsi"/>
          <w:b/>
          <w:bCs/>
          <w:iCs/>
          <w:szCs w:val="24"/>
        </w:rPr>
        <w:t>firmata digitalmente secondo quanto previsto dal disciplinare di gara</w:t>
      </w:r>
      <w:r w:rsidR="006D4DA0" w:rsidRPr="00A76DE2">
        <w:rPr>
          <w:rFonts w:asciiTheme="minorHAnsi" w:hAnsiTheme="minorHAnsi" w:cstheme="minorHAnsi"/>
          <w:szCs w:val="24"/>
        </w:rPr>
        <w:t>.</w:t>
      </w:r>
      <w:bookmarkStart w:id="19" w:name="_GoBack"/>
      <w:bookmarkEnd w:id="19"/>
    </w:p>
    <w:sectPr w:rsidR="00783782" w:rsidRPr="00A76DE2" w:rsidSect="007C04B2">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26B" w:rsidRDefault="005C426B" w:rsidP="00C173A0">
      <w:r>
        <w:separator/>
      </w:r>
    </w:p>
  </w:endnote>
  <w:endnote w:type="continuationSeparator" w:id="0">
    <w:p w:rsidR="005C426B" w:rsidRDefault="005C426B"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8239"/>
      <w:docPartObj>
        <w:docPartGallery w:val="Page Numbers (Bottom of Page)"/>
        <w:docPartUnique/>
      </w:docPartObj>
    </w:sdtPr>
    <w:sdtEndPr>
      <w:rPr>
        <w:rFonts w:ascii="Garamond" w:hAnsi="Garamond"/>
        <w:sz w:val="20"/>
      </w:rPr>
    </w:sdtEndPr>
    <w:sdtContent>
      <w:p w:rsidR="00A15A6A" w:rsidRPr="003B294A" w:rsidRDefault="00A15A6A">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C6085A">
          <w:rPr>
            <w:rFonts w:asciiTheme="minorHAnsi" w:hAnsiTheme="minorHAnsi"/>
            <w:noProof/>
            <w:sz w:val="20"/>
          </w:rPr>
          <w:t>15</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A15A6A"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A15A6A" w:rsidRPr="003203FA" w:rsidRDefault="00A15A6A"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A15A6A" w:rsidRPr="00FE63C5" w:rsidRDefault="00FE63C5" w:rsidP="00790CA2">
          <w:pPr>
            <w:jc w:val="both"/>
            <w:rPr>
              <w:rFonts w:asciiTheme="minorHAnsi" w:hAnsiTheme="minorHAnsi" w:cs="CG Times (W1)"/>
              <w:color w:val="000000"/>
              <w:sz w:val="14"/>
              <w:szCs w:val="16"/>
            </w:rPr>
          </w:pPr>
          <w:r w:rsidRPr="00FE63C5">
            <w:rPr>
              <w:rFonts w:asciiTheme="minorHAnsi" w:hAnsiTheme="minorHAnsi" w:cs="CG Times (W1)"/>
              <w:color w:val="000000"/>
              <w:sz w:val="14"/>
              <w:szCs w:val="16"/>
            </w:rPr>
            <w:t xml:space="preserve">Procedura telematica negoziata ex art 1 co. 2 lett. b) della Legge 120/2020 </w:t>
          </w:r>
          <w:r w:rsidRPr="00FE63C5">
            <w:rPr>
              <w:rFonts w:asciiTheme="minorHAnsi" w:hAnsiTheme="minorHAnsi" w:cs="CG Times (W1)"/>
              <w:bCs/>
              <w:iCs/>
              <w:color w:val="000000"/>
              <w:sz w:val="14"/>
              <w:szCs w:val="16"/>
            </w:rPr>
            <w:t>per l’affidamento della gestione del centro antiviolenza “Donna con te” – servizio interambito ATS 22 Ascoli Piceno (capofila), ATS 21 San Benedetto del Tronto, ATS 23 Unione Comuni Vallata del Tronto, ATS 24 Unione Montana dei Sibillini.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15A6A" w:rsidRPr="00E32E79" w:rsidRDefault="00A15A6A"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A15A6A" w:rsidRDefault="00A15A6A"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26B" w:rsidRDefault="005C426B" w:rsidP="00C173A0">
      <w:r>
        <w:separator/>
      </w:r>
    </w:p>
  </w:footnote>
  <w:footnote w:type="continuationSeparator" w:id="0">
    <w:p w:rsidR="005C426B" w:rsidRDefault="005C426B" w:rsidP="00C173A0">
      <w:r>
        <w:continuationSeparator/>
      </w:r>
    </w:p>
  </w:footnote>
  <w:footnote w:id="1">
    <w:p w:rsidR="00A15A6A" w:rsidRPr="00C32D3B" w:rsidRDefault="00A15A6A"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A15A6A" w:rsidRPr="00C32D3B" w:rsidRDefault="00A15A6A"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A15A6A" w:rsidRPr="00E40A6F" w:rsidRDefault="00A15A6A"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4">
    <w:p w:rsidR="00F55F03" w:rsidRPr="00F55F03" w:rsidRDefault="00F55F03" w:rsidP="00F55F03">
      <w:pPr>
        <w:pStyle w:val="Testonotaapidipagina"/>
        <w:rPr>
          <w:rFonts w:asciiTheme="minorHAnsi" w:hAnsiTheme="minorHAnsi" w:cstheme="minorHAnsi"/>
        </w:rPr>
      </w:pPr>
      <w:r w:rsidRPr="00F55F03">
        <w:rPr>
          <w:rStyle w:val="Rimandonotaapidipagina"/>
          <w:rFonts w:asciiTheme="minorHAnsi" w:hAnsiTheme="minorHAnsi" w:cstheme="minorHAnsi"/>
        </w:rPr>
        <w:footnoteRef/>
      </w:r>
      <w:r w:rsidRPr="00F55F03">
        <w:rPr>
          <w:rFonts w:asciiTheme="minorHAnsi" w:hAnsiTheme="minorHAnsi" w:cstheme="minorHAnsi"/>
        </w:rPr>
        <w:t xml:space="preserve"> Eliminare i documenti non previsti.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184D7565"/>
    <w:multiLevelType w:val="hybridMultilevel"/>
    <w:tmpl w:val="2FD8F1AA"/>
    <w:lvl w:ilvl="0" w:tplc="8D9CFC64">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18856753"/>
    <w:multiLevelType w:val="hybridMultilevel"/>
    <w:tmpl w:val="4B765AB6"/>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6"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35F3148"/>
    <w:multiLevelType w:val="multilevel"/>
    <w:tmpl w:val="CCDE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9"/>
  </w:num>
  <w:num w:numId="9">
    <w:abstractNumId w:val="20"/>
  </w:num>
  <w:num w:numId="10">
    <w:abstractNumId w:val="26"/>
  </w:num>
  <w:num w:numId="11">
    <w:abstractNumId w:val="23"/>
  </w:num>
  <w:num w:numId="12">
    <w:abstractNumId w:val="6"/>
  </w:num>
  <w:num w:numId="13">
    <w:abstractNumId w:val="17"/>
  </w:num>
  <w:num w:numId="14">
    <w:abstractNumId w:val="13"/>
  </w:num>
  <w:num w:numId="15">
    <w:abstractNumId w:val="18"/>
  </w:num>
  <w:num w:numId="16">
    <w:abstractNumId w:val="22"/>
  </w:num>
  <w:num w:numId="17">
    <w:abstractNumId w:val="8"/>
  </w:num>
  <w:num w:numId="18">
    <w:abstractNumId w:val="10"/>
  </w:num>
  <w:num w:numId="19">
    <w:abstractNumId w:val="25"/>
  </w:num>
  <w:num w:numId="20">
    <w:abstractNumId w:val="16"/>
  </w:num>
  <w:num w:numId="21">
    <w:abstractNumId w:val="12"/>
  </w:num>
  <w:num w:numId="22">
    <w:abstractNumId w:val="21"/>
  </w:num>
  <w:num w:numId="23">
    <w:abstractNumId w:val="11"/>
  </w:num>
  <w:num w:numId="24">
    <w:abstractNumId w:val="24"/>
  </w:num>
  <w:num w:numId="25">
    <w:abstractNumId w:val="15"/>
  </w:num>
  <w:num w:numId="26">
    <w:abstractNumId w:val="1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A0"/>
    <w:rsid w:val="00003CEE"/>
    <w:rsid w:val="00006790"/>
    <w:rsid w:val="00017F95"/>
    <w:rsid w:val="00021D1D"/>
    <w:rsid w:val="000258D8"/>
    <w:rsid w:val="00054E10"/>
    <w:rsid w:val="0006288B"/>
    <w:rsid w:val="00063199"/>
    <w:rsid w:val="000B332A"/>
    <w:rsid w:val="000C69B7"/>
    <w:rsid w:val="000F3966"/>
    <w:rsid w:val="00100269"/>
    <w:rsid w:val="00106303"/>
    <w:rsid w:val="0011057C"/>
    <w:rsid w:val="0013541A"/>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A7621"/>
    <w:rsid w:val="002B015F"/>
    <w:rsid w:val="002B23B5"/>
    <w:rsid w:val="002D0257"/>
    <w:rsid w:val="002D3E90"/>
    <w:rsid w:val="002D53BE"/>
    <w:rsid w:val="002E0933"/>
    <w:rsid w:val="002E42C8"/>
    <w:rsid w:val="002E5574"/>
    <w:rsid w:val="00306DF9"/>
    <w:rsid w:val="00312EA5"/>
    <w:rsid w:val="00315748"/>
    <w:rsid w:val="00316791"/>
    <w:rsid w:val="003203FA"/>
    <w:rsid w:val="003337E4"/>
    <w:rsid w:val="003536DA"/>
    <w:rsid w:val="0035412D"/>
    <w:rsid w:val="00374F64"/>
    <w:rsid w:val="0037721A"/>
    <w:rsid w:val="00381F11"/>
    <w:rsid w:val="00386574"/>
    <w:rsid w:val="003B294A"/>
    <w:rsid w:val="003B50C2"/>
    <w:rsid w:val="003C10DE"/>
    <w:rsid w:val="003E4CB7"/>
    <w:rsid w:val="003E61A0"/>
    <w:rsid w:val="004004E0"/>
    <w:rsid w:val="004010C2"/>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20CAD"/>
    <w:rsid w:val="00553A09"/>
    <w:rsid w:val="005541C0"/>
    <w:rsid w:val="0055743A"/>
    <w:rsid w:val="0056296C"/>
    <w:rsid w:val="00566C74"/>
    <w:rsid w:val="00577C3C"/>
    <w:rsid w:val="00584758"/>
    <w:rsid w:val="005A5431"/>
    <w:rsid w:val="005C075A"/>
    <w:rsid w:val="005C426B"/>
    <w:rsid w:val="005D7604"/>
    <w:rsid w:val="005F6169"/>
    <w:rsid w:val="00602A9E"/>
    <w:rsid w:val="006040E1"/>
    <w:rsid w:val="006128B4"/>
    <w:rsid w:val="00622727"/>
    <w:rsid w:val="00623D9B"/>
    <w:rsid w:val="00637F3E"/>
    <w:rsid w:val="0068720C"/>
    <w:rsid w:val="006912A4"/>
    <w:rsid w:val="00694202"/>
    <w:rsid w:val="00697E6F"/>
    <w:rsid w:val="006A38FA"/>
    <w:rsid w:val="006A5316"/>
    <w:rsid w:val="006C08BF"/>
    <w:rsid w:val="006C17B2"/>
    <w:rsid w:val="006D4DA0"/>
    <w:rsid w:val="006D6FBB"/>
    <w:rsid w:val="006E73BF"/>
    <w:rsid w:val="006F3E46"/>
    <w:rsid w:val="006F6D63"/>
    <w:rsid w:val="007012CF"/>
    <w:rsid w:val="0073680D"/>
    <w:rsid w:val="0074661B"/>
    <w:rsid w:val="00763445"/>
    <w:rsid w:val="00770D7B"/>
    <w:rsid w:val="00776318"/>
    <w:rsid w:val="00783782"/>
    <w:rsid w:val="00790CA2"/>
    <w:rsid w:val="007B0F27"/>
    <w:rsid w:val="007C04B2"/>
    <w:rsid w:val="007E58B9"/>
    <w:rsid w:val="00800F5B"/>
    <w:rsid w:val="00807E09"/>
    <w:rsid w:val="00816427"/>
    <w:rsid w:val="00820BE9"/>
    <w:rsid w:val="00852490"/>
    <w:rsid w:val="00867FFD"/>
    <w:rsid w:val="008A57DB"/>
    <w:rsid w:val="008B7B85"/>
    <w:rsid w:val="008D15E0"/>
    <w:rsid w:val="008D6D87"/>
    <w:rsid w:val="008D7111"/>
    <w:rsid w:val="008E09C6"/>
    <w:rsid w:val="008E1512"/>
    <w:rsid w:val="008E667B"/>
    <w:rsid w:val="008F7D25"/>
    <w:rsid w:val="00902134"/>
    <w:rsid w:val="00902825"/>
    <w:rsid w:val="0091106C"/>
    <w:rsid w:val="00927A5C"/>
    <w:rsid w:val="00936E1C"/>
    <w:rsid w:val="009568CB"/>
    <w:rsid w:val="00973900"/>
    <w:rsid w:val="009830B5"/>
    <w:rsid w:val="009918DB"/>
    <w:rsid w:val="009B439A"/>
    <w:rsid w:val="009B7DB2"/>
    <w:rsid w:val="009C0B90"/>
    <w:rsid w:val="009C207E"/>
    <w:rsid w:val="009C35CC"/>
    <w:rsid w:val="009C3DCD"/>
    <w:rsid w:val="009E3D10"/>
    <w:rsid w:val="009E7A2C"/>
    <w:rsid w:val="009F11AA"/>
    <w:rsid w:val="00A15A6A"/>
    <w:rsid w:val="00A21DD0"/>
    <w:rsid w:val="00A25C7D"/>
    <w:rsid w:val="00A25E79"/>
    <w:rsid w:val="00A3315F"/>
    <w:rsid w:val="00A36E95"/>
    <w:rsid w:val="00A41CFF"/>
    <w:rsid w:val="00A569A7"/>
    <w:rsid w:val="00A6479D"/>
    <w:rsid w:val="00A76DE2"/>
    <w:rsid w:val="00A80875"/>
    <w:rsid w:val="00A83AFF"/>
    <w:rsid w:val="00A86D5C"/>
    <w:rsid w:val="00AB2D44"/>
    <w:rsid w:val="00AB6131"/>
    <w:rsid w:val="00AC16F7"/>
    <w:rsid w:val="00AC20D5"/>
    <w:rsid w:val="00AD30BB"/>
    <w:rsid w:val="00AD4A45"/>
    <w:rsid w:val="00B05F83"/>
    <w:rsid w:val="00B1042A"/>
    <w:rsid w:val="00B233DE"/>
    <w:rsid w:val="00B3558B"/>
    <w:rsid w:val="00B37F73"/>
    <w:rsid w:val="00B46324"/>
    <w:rsid w:val="00B46A47"/>
    <w:rsid w:val="00B643F5"/>
    <w:rsid w:val="00B64DD7"/>
    <w:rsid w:val="00B655F4"/>
    <w:rsid w:val="00B664CB"/>
    <w:rsid w:val="00B75BD8"/>
    <w:rsid w:val="00B77B29"/>
    <w:rsid w:val="00B94E8B"/>
    <w:rsid w:val="00B96D5A"/>
    <w:rsid w:val="00BA1BC1"/>
    <w:rsid w:val="00BA38D1"/>
    <w:rsid w:val="00BA5783"/>
    <w:rsid w:val="00BB29C9"/>
    <w:rsid w:val="00BB6F62"/>
    <w:rsid w:val="00BC1AC8"/>
    <w:rsid w:val="00BC606D"/>
    <w:rsid w:val="00BC662F"/>
    <w:rsid w:val="00BD04CF"/>
    <w:rsid w:val="00BD70A7"/>
    <w:rsid w:val="00BF0099"/>
    <w:rsid w:val="00C16C4D"/>
    <w:rsid w:val="00C173A0"/>
    <w:rsid w:val="00C26762"/>
    <w:rsid w:val="00C32D3B"/>
    <w:rsid w:val="00C34959"/>
    <w:rsid w:val="00C40997"/>
    <w:rsid w:val="00C6085A"/>
    <w:rsid w:val="00C70DD2"/>
    <w:rsid w:val="00C978DB"/>
    <w:rsid w:val="00CA0FE4"/>
    <w:rsid w:val="00CA1426"/>
    <w:rsid w:val="00CC0AD4"/>
    <w:rsid w:val="00CC39C2"/>
    <w:rsid w:val="00CC5B88"/>
    <w:rsid w:val="00CC5FDC"/>
    <w:rsid w:val="00CE5CBF"/>
    <w:rsid w:val="00CE619B"/>
    <w:rsid w:val="00CE642D"/>
    <w:rsid w:val="00CE781A"/>
    <w:rsid w:val="00D07E1E"/>
    <w:rsid w:val="00D51692"/>
    <w:rsid w:val="00D7085C"/>
    <w:rsid w:val="00D77BCA"/>
    <w:rsid w:val="00D81EB7"/>
    <w:rsid w:val="00DB389B"/>
    <w:rsid w:val="00DE32D5"/>
    <w:rsid w:val="00DE40AA"/>
    <w:rsid w:val="00DF04B8"/>
    <w:rsid w:val="00DF728F"/>
    <w:rsid w:val="00E2448E"/>
    <w:rsid w:val="00E32E79"/>
    <w:rsid w:val="00E40A6F"/>
    <w:rsid w:val="00E42028"/>
    <w:rsid w:val="00E42533"/>
    <w:rsid w:val="00E45EE5"/>
    <w:rsid w:val="00E506C4"/>
    <w:rsid w:val="00E523D5"/>
    <w:rsid w:val="00E53461"/>
    <w:rsid w:val="00E9560D"/>
    <w:rsid w:val="00EA1723"/>
    <w:rsid w:val="00EA2855"/>
    <w:rsid w:val="00EB65F0"/>
    <w:rsid w:val="00EF2420"/>
    <w:rsid w:val="00EF5BA4"/>
    <w:rsid w:val="00EF6D6C"/>
    <w:rsid w:val="00EF78D3"/>
    <w:rsid w:val="00F0462F"/>
    <w:rsid w:val="00F065B5"/>
    <w:rsid w:val="00F0668D"/>
    <w:rsid w:val="00F10DAA"/>
    <w:rsid w:val="00F1179E"/>
    <w:rsid w:val="00F30BBC"/>
    <w:rsid w:val="00F3609F"/>
    <w:rsid w:val="00F55F03"/>
    <w:rsid w:val="00F5653C"/>
    <w:rsid w:val="00F71177"/>
    <w:rsid w:val="00F75F0C"/>
    <w:rsid w:val="00F928E2"/>
    <w:rsid w:val="00F978D7"/>
    <w:rsid w:val="00FB2054"/>
    <w:rsid w:val="00FC1943"/>
    <w:rsid w:val="00FC2722"/>
    <w:rsid w:val="00FC3B29"/>
    <w:rsid w:val="00FD22E6"/>
    <w:rsid w:val="00FE63C5"/>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41E8C0-B55F-4D58-B14B-7EA6FAD1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99"/>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styleId="NormaleWeb">
    <w:name w:val="Normal (Web)"/>
    <w:basedOn w:val="Normale"/>
    <w:uiPriority w:val="99"/>
    <w:semiHidden/>
    <w:unhideWhenUsed/>
    <w:rsid w:val="00A80875"/>
    <w:pPr>
      <w:spacing w:before="100" w:beforeAutospacing="1" w:after="115"/>
    </w:pPr>
    <w:rPr>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05330159">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14AAE-5A50-4A21-B018-FB535C744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3627</Words>
  <Characters>20674</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cp:lastModifiedBy>
  <cp:revision>6</cp:revision>
  <dcterms:created xsi:type="dcterms:W3CDTF">2020-12-02T12:06:00Z</dcterms:created>
  <dcterms:modified xsi:type="dcterms:W3CDTF">2020-12-31T08:00:00Z</dcterms:modified>
</cp:coreProperties>
</file>